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7E7AE" w14:textId="77777777" w:rsidR="003A0F16" w:rsidRPr="003A0F16" w:rsidRDefault="003A0F16" w:rsidP="003A0F16">
      <w:r w:rsidRPr="003A0F16">
        <w:t>Name: _______________________________</w:t>
      </w:r>
      <w:r w:rsidRPr="003A0F16">
        <w:tab/>
        <w:t>Date: ______________ Math: ______</w:t>
      </w:r>
    </w:p>
    <w:p w14:paraId="6DCFF100" w14:textId="77777777" w:rsidR="003A0F16" w:rsidRPr="003A0F16" w:rsidRDefault="003A0F16" w:rsidP="003A0F16"/>
    <w:p w14:paraId="5D5D7154" w14:textId="77777777" w:rsidR="000E1A46" w:rsidRPr="003A0F16" w:rsidRDefault="003A0F16" w:rsidP="003A0F16">
      <w:pPr>
        <w:jc w:val="center"/>
        <w:rPr>
          <w:sz w:val="32"/>
          <w:szCs w:val="32"/>
        </w:rPr>
      </w:pPr>
      <w:r w:rsidRPr="003A0F16">
        <w:rPr>
          <w:b/>
          <w:sz w:val="32"/>
          <w:szCs w:val="32"/>
        </w:rPr>
        <w:t>Ratios and Equivalent Ratios Practice</w:t>
      </w:r>
    </w:p>
    <w:p w14:paraId="64D185BF" w14:textId="77777777" w:rsidR="003A0F16" w:rsidRDefault="003A0F16" w:rsidP="003A0F16"/>
    <w:p w14:paraId="5504CF3F" w14:textId="77777777" w:rsidR="003A0F16" w:rsidRDefault="003A0F16" w:rsidP="003A0F16">
      <w:pPr>
        <w:numPr>
          <w:ilvl w:val="0"/>
          <w:numId w:val="4"/>
        </w:numPr>
      </w:pPr>
      <w:r w:rsidRPr="003A0F16">
        <w:t xml:space="preserve">A recipe for 1 batch of spice mix says, “Combine 3 teaspoons of mustard seeds, 5 teaspoons of chili powder, and 1 teaspoon of salt.” How many batches are represented by the diagram? Explain or show your reasoning. </w:t>
      </w:r>
    </w:p>
    <w:p w14:paraId="348F7C14" w14:textId="77777777" w:rsidR="003A0F16" w:rsidRDefault="003A0F16" w:rsidP="003A0F16">
      <w:pPr>
        <w:ind w:left="720"/>
      </w:pPr>
    </w:p>
    <w:p w14:paraId="7F97DD15" w14:textId="77777777" w:rsidR="003A0F16" w:rsidRPr="003A0F16" w:rsidRDefault="003A0F16" w:rsidP="003A0F16">
      <w:pPr>
        <w:ind w:left="720"/>
      </w:pPr>
      <w:r w:rsidRPr="003A0F16">
        <w:rPr>
          <w:rFonts w:ascii="MS Mincho" w:eastAsia="MS Mincho" w:hAnsi="MS Mincho" w:cs="MS Mincho"/>
        </w:rPr>
        <w:t> </w:t>
      </w:r>
      <w:r w:rsidRPr="003A0F16">
        <w:drawing>
          <wp:inline distT="0" distB="0" distL="0" distR="0" wp14:anchorId="49A37791" wp14:editId="1F2EC22E">
            <wp:extent cx="4763135" cy="1140696"/>
            <wp:effectExtent l="0" t="0" r="0" b="254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16" cy="114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97C53" w14:textId="77777777" w:rsidR="003A0F16" w:rsidRDefault="003A0F16" w:rsidP="003A0F16"/>
    <w:p w14:paraId="06F31BDA" w14:textId="77777777" w:rsidR="003A0F16" w:rsidRPr="003A0F16" w:rsidRDefault="003A0F16" w:rsidP="003A0F16"/>
    <w:p w14:paraId="3780274E" w14:textId="77777777" w:rsidR="003A0F16" w:rsidRDefault="003A0F16" w:rsidP="003A0F16"/>
    <w:p w14:paraId="4A70A9CE" w14:textId="77777777" w:rsidR="003A0F16" w:rsidRPr="003A0F16" w:rsidRDefault="003A0F16" w:rsidP="003A0F16"/>
    <w:p w14:paraId="5F2F1CA0" w14:textId="77777777" w:rsidR="001E61B9" w:rsidRPr="001E61B9" w:rsidRDefault="001E61B9" w:rsidP="001E61B9">
      <w:pPr>
        <w:numPr>
          <w:ilvl w:val="0"/>
          <w:numId w:val="4"/>
        </w:numPr>
        <w:rPr>
          <w:rFonts w:cs="Times"/>
          <w:color w:val="000000"/>
        </w:rPr>
      </w:pPr>
      <w:r w:rsidRPr="001E61B9">
        <w:rPr>
          <w:rFonts w:cs="Times"/>
          <w:color w:val="000000"/>
        </w:rPr>
        <w:t xml:space="preserve">Diego makes green paint by mixing 10 tablespoons of yellow paint and 2 tablespoons of blue paint. </w:t>
      </w:r>
    </w:p>
    <w:p w14:paraId="2D6A0955" w14:textId="77777777" w:rsidR="001E61B9" w:rsidRPr="001E61B9" w:rsidRDefault="001E61B9" w:rsidP="001E61B9">
      <w:pPr>
        <w:ind w:left="720"/>
        <w:rPr>
          <w:rFonts w:cs="Times"/>
          <w:color w:val="000000"/>
        </w:rPr>
      </w:pPr>
    </w:p>
    <w:p w14:paraId="57F4C83C" w14:textId="77777777" w:rsidR="001E61B9" w:rsidRPr="001E61B9" w:rsidRDefault="001E61B9" w:rsidP="001E61B9">
      <w:pPr>
        <w:ind w:left="720"/>
        <w:rPr>
          <w:rFonts w:eastAsia="MS Mincho" w:cs="MS Mincho"/>
          <w:color w:val="000000"/>
        </w:rPr>
      </w:pPr>
      <w:r w:rsidRPr="001E61B9">
        <w:rPr>
          <w:rFonts w:cs="Times"/>
          <w:color w:val="000000"/>
        </w:rPr>
        <w:t xml:space="preserve">Which of these mixtures produce the same shade of green paint as Diego’s mixture? Select </w:t>
      </w:r>
      <w:r w:rsidRPr="001E61B9">
        <w:rPr>
          <w:rFonts w:cs="Times"/>
          <w:b/>
          <w:bCs/>
          <w:color w:val="000000"/>
        </w:rPr>
        <w:t xml:space="preserve">all </w:t>
      </w:r>
      <w:r w:rsidRPr="001E61B9">
        <w:rPr>
          <w:rFonts w:cs="Times"/>
          <w:color w:val="000000"/>
        </w:rPr>
        <w:t xml:space="preserve">that apply. </w:t>
      </w:r>
      <w:r w:rsidRPr="001E61B9">
        <w:rPr>
          <w:rFonts w:ascii="MS Mincho" w:eastAsia="MS Mincho" w:hAnsi="MS Mincho" w:cs="MS Mincho"/>
          <w:color w:val="000000"/>
        </w:rPr>
        <w:t> </w:t>
      </w:r>
    </w:p>
    <w:p w14:paraId="64B29523" w14:textId="77777777" w:rsidR="001E61B9" w:rsidRPr="001E61B9" w:rsidRDefault="001E61B9" w:rsidP="001E61B9">
      <w:pPr>
        <w:ind w:left="720"/>
        <w:rPr>
          <w:rFonts w:cs="Times"/>
          <w:color w:val="000000"/>
        </w:rPr>
      </w:pPr>
    </w:p>
    <w:p w14:paraId="32105CC5" w14:textId="77777777" w:rsidR="001E61B9" w:rsidRPr="001E61B9" w:rsidRDefault="001E61B9" w:rsidP="001E61B9">
      <w:pPr>
        <w:spacing w:line="360" w:lineRule="auto"/>
        <w:ind w:left="720"/>
        <w:rPr>
          <w:rFonts w:cs="Times"/>
          <w:color w:val="000000"/>
        </w:rPr>
      </w:pPr>
      <w:r w:rsidRPr="001E61B9">
        <w:rPr>
          <w:rFonts w:cs="Times"/>
          <w:color w:val="000000"/>
        </w:rPr>
        <w:t xml:space="preserve">A.  For every 5 tablespoons of blue paint, mix in 1 tablespoon of yellow paint. </w:t>
      </w:r>
    </w:p>
    <w:p w14:paraId="38C3D17A" w14:textId="77777777" w:rsidR="001E61B9" w:rsidRPr="001E61B9" w:rsidRDefault="001E61B9" w:rsidP="001E61B9">
      <w:pPr>
        <w:spacing w:line="360" w:lineRule="auto"/>
        <w:ind w:left="720"/>
        <w:rPr>
          <w:rFonts w:eastAsia="MS Mincho" w:cs="MS Mincho"/>
          <w:color w:val="000000"/>
        </w:rPr>
      </w:pPr>
      <w:r w:rsidRPr="001E61B9">
        <w:rPr>
          <w:rFonts w:cs="Times"/>
          <w:color w:val="000000"/>
        </w:rPr>
        <w:t xml:space="preserve">B.  Mix tablespoons of blue paint and yellow paint in the ratio </w:t>
      </w:r>
      <w:proofErr w:type="gramStart"/>
      <w:r w:rsidRPr="001E61B9">
        <w:rPr>
          <w:rFonts w:cs="Times"/>
          <w:color w:val="000000"/>
        </w:rPr>
        <w:t>1 :</w:t>
      </w:r>
      <w:proofErr w:type="gramEnd"/>
      <w:r w:rsidRPr="001E61B9">
        <w:rPr>
          <w:rFonts w:cs="Times"/>
          <w:color w:val="000000"/>
        </w:rPr>
        <w:t xml:space="preserve"> 5.</w:t>
      </w:r>
      <w:r w:rsidRPr="001E61B9">
        <w:rPr>
          <w:rFonts w:ascii="MS Mincho" w:eastAsia="MS Mincho" w:hAnsi="MS Mincho" w:cs="MS Mincho"/>
          <w:color w:val="000000"/>
        </w:rPr>
        <w:t> </w:t>
      </w:r>
    </w:p>
    <w:p w14:paraId="4B47FBFA" w14:textId="77777777" w:rsidR="001E61B9" w:rsidRPr="001E61B9" w:rsidRDefault="001E61B9" w:rsidP="001E61B9">
      <w:pPr>
        <w:spacing w:line="360" w:lineRule="auto"/>
        <w:ind w:left="720"/>
        <w:rPr>
          <w:rFonts w:eastAsia="MS Mincho" w:cs="MS Mincho"/>
          <w:color w:val="000000"/>
        </w:rPr>
      </w:pPr>
      <w:r w:rsidRPr="001E61B9">
        <w:rPr>
          <w:rFonts w:cs="Times"/>
          <w:color w:val="000000"/>
        </w:rPr>
        <w:t>C.  Mix tablespoons of yellow paint and blue paint in the ratio 15 to 3.</w:t>
      </w:r>
      <w:r w:rsidRPr="001E61B9">
        <w:rPr>
          <w:rFonts w:ascii="MS Mincho" w:eastAsia="MS Mincho" w:hAnsi="MS Mincho" w:cs="MS Mincho"/>
          <w:color w:val="000000"/>
        </w:rPr>
        <w:t> </w:t>
      </w:r>
    </w:p>
    <w:p w14:paraId="239A8AAD" w14:textId="77777777" w:rsidR="001E61B9" w:rsidRPr="001E61B9" w:rsidRDefault="001E61B9" w:rsidP="001E61B9">
      <w:pPr>
        <w:spacing w:line="360" w:lineRule="auto"/>
        <w:ind w:left="720"/>
        <w:rPr>
          <w:rFonts w:cs="Times"/>
          <w:color w:val="000000"/>
        </w:rPr>
      </w:pPr>
      <w:r w:rsidRPr="001E61B9">
        <w:rPr>
          <w:rFonts w:cs="Times"/>
          <w:color w:val="000000"/>
        </w:rPr>
        <w:t xml:space="preserve">D.  Mix 11 tablespoons of yellow paint and 3 tablespoons of blue paint. </w:t>
      </w:r>
      <w:r w:rsidRPr="001E61B9">
        <w:rPr>
          <w:rFonts w:ascii="MS Mincho" w:eastAsia="MS Mincho" w:hAnsi="MS Mincho" w:cs="MS Mincho"/>
          <w:color w:val="000000"/>
        </w:rPr>
        <w:t> </w:t>
      </w:r>
    </w:p>
    <w:p w14:paraId="7AC6D50D" w14:textId="77777777" w:rsidR="003A0F16" w:rsidRDefault="003A0F16" w:rsidP="003A0F16"/>
    <w:p w14:paraId="38E85B7E" w14:textId="77777777" w:rsidR="003A0F16" w:rsidRPr="003A0F16" w:rsidRDefault="003A0F16" w:rsidP="003A0F16"/>
    <w:p w14:paraId="450ACFB5" w14:textId="77777777" w:rsidR="003A0F16" w:rsidRPr="003A0F16" w:rsidRDefault="003A0F16" w:rsidP="003A0F16">
      <w:pPr>
        <w:numPr>
          <w:ilvl w:val="0"/>
          <w:numId w:val="6"/>
        </w:numPr>
      </w:pPr>
      <w:r w:rsidRPr="003A0F16">
        <w:t xml:space="preserve">In a recipe for </w:t>
      </w:r>
      <w:r>
        <w:t>fi</w:t>
      </w:r>
      <w:r w:rsidRPr="003A0F16">
        <w:t xml:space="preserve">zzy grape juice, the ratio of cups of sparkling water to cups of grape juice concentrate is 3 to 1. </w:t>
      </w:r>
      <w:r w:rsidRPr="003A0F16">
        <w:rPr>
          <w:rFonts w:ascii="MS Mincho" w:eastAsia="MS Mincho" w:hAnsi="MS Mincho" w:cs="MS Mincho"/>
        </w:rPr>
        <w:t> </w:t>
      </w:r>
    </w:p>
    <w:p w14:paraId="4ACF31EA" w14:textId="77777777" w:rsidR="003A0F16" w:rsidRDefault="003A0F16" w:rsidP="003A0F16">
      <w:pPr>
        <w:ind w:left="720"/>
        <w:rPr>
          <w:rFonts w:ascii="MS Mincho" w:eastAsia="MS Mincho" w:hAnsi="MS Mincho" w:cs="MS Mincho"/>
        </w:rPr>
      </w:pPr>
    </w:p>
    <w:p w14:paraId="09BAABB6" w14:textId="77777777" w:rsidR="003A0F16" w:rsidRDefault="003A0F16" w:rsidP="003A0F16">
      <w:pPr>
        <w:ind w:left="720"/>
        <w:rPr>
          <w:rFonts w:ascii="MS Mincho" w:eastAsia="MS Mincho" w:hAnsi="MS Mincho" w:cs="MS Mincho"/>
        </w:rPr>
      </w:pPr>
      <w:r w:rsidRPr="003A0F16">
        <w:t xml:space="preserve">a. Find two more ratios of cups of sparkling water to cups of juice concentrate that would make a mixture that tastes the same as this recipe. </w:t>
      </w:r>
      <w:r w:rsidRPr="003A0F16">
        <w:rPr>
          <w:rFonts w:ascii="MS Mincho" w:eastAsia="MS Mincho" w:hAnsi="MS Mincho" w:cs="MS Mincho"/>
        </w:rPr>
        <w:t> </w:t>
      </w:r>
    </w:p>
    <w:p w14:paraId="595A2674" w14:textId="77777777" w:rsidR="003A0F16" w:rsidRDefault="003A0F16" w:rsidP="003A0F16">
      <w:pPr>
        <w:ind w:left="720"/>
        <w:rPr>
          <w:rFonts w:ascii="MS Mincho" w:eastAsia="MS Mincho" w:hAnsi="MS Mincho" w:cs="MS Mincho"/>
        </w:rPr>
      </w:pPr>
    </w:p>
    <w:p w14:paraId="728218F6" w14:textId="77777777" w:rsidR="003A0F16" w:rsidRDefault="003A0F16" w:rsidP="003A0F16">
      <w:pPr>
        <w:ind w:left="720"/>
        <w:rPr>
          <w:rFonts w:ascii="MS Mincho" w:eastAsia="MS Mincho" w:hAnsi="MS Mincho" w:cs="MS Mincho"/>
        </w:rPr>
      </w:pPr>
    </w:p>
    <w:p w14:paraId="040499FF" w14:textId="77777777" w:rsidR="003A0F16" w:rsidRDefault="003A0F16" w:rsidP="003A0F16">
      <w:pPr>
        <w:ind w:left="720"/>
        <w:rPr>
          <w:rFonts w:ascii="MS Mincho" w:eastAsia="MS Mincho" w:hAnsi="MS Mincho" w:cs="MS Mincho"/>
        </w:rPr>
      </w:pPr>
    </w:p>
    <w:p w14:paraId="3F946C3B" w14:textId="77777777" w:rsidR="003A0F16" w:rsidRPr="003A0F16" w:rsidRDefault="003A0F16" w:rsidP="003A0F16">
      <w:pPr>
        <w:ind w:left="720"/>
      </w:pPr>
      <w:r w:rsidRPr="003A0F16">
        <w:t xml:space="preserve">b. Describe another mixture of sparkling water and </w:t>
      </w:r>
      <w:r>
        <w:t>grape juice that would taste diff</w:t>
      </w:r>
      <w:r w:rsidRPr="003A0F16">
        <w:t xml:space="preserve">erent than this recipe. </w:t>
      </w:r>
      <w:r w:rsidRPr="003A0F16">
        <w:rPr>
          <w:rFonts w:ascii="MS Mincho" w:eastAsia="MS Mincho" w:hAnsi="MS Mincho" w:cs="MS Mincho"/>
        </w:rPr>
        <w:t> </w:t>
      </w:r>
    </w:p>
    <w:p w14:paraId="3C08EDCC" w14:textId="77777777" w:rsidR="003A0F16" w:rsidRDefault="003A0F16" w:rsidP="003A0F16"/>
    <w:p w14:paraId="3D978732" w14:textId="77777777" w:rsidR="001E61B9" w:rsidRDefault="001E61B9" w:rsidP="003A0F16"/>
    <w:p w14:paraId="792A6C11" w14:textId="77777777" w:rsidR="003A0F16" w:rsidRPr="003A0F16" w:rsidRDefault="003A0F16" w:rsidP="003A0F16"/>
    <w:p w14:paraId="6B80BF62" w14:textId="77777777" w:rsidR="003A0F16" w:rsidRPr="003A0F16" w:rsidRDefault="003A0F16" w:rsidP="001E61B9">
      <w:pPr>
        <w:pStyle w:val="ny-lesson-numbering"/>
        <w:numPr>
          <w:ilvl w:val="0"/>
          <w:numId w:val="6"/>
        </w:numPr>
      </w:pPr>
      <w:r w:rsidRPr="003A0F16">
        <w:t xml:space="preserve">Write two ratios that are equivalent to </w:t>
      </w:r>
      <m:oMath>
        <m:r>
          <w:rPr>
            <w:rFonts w:ascii="Cambria Math" w:hAnsi="Cambria Math"/>
          </w:rPr>
          <m:t>1:1</m:t>
        </m:r>
      </m:oMath>
      <w:r w:rsidRPr="003A0F16">
        <w:t>.</w:t>
      </w:r>
      <w:r w:rsidRPr="003A0F16">
        <w:rPr>
          <w:noProof/>
        </w:rPr>
        <w:t xml:space="preserve"> </w:t>
      </w:r>
    </w:p>
    <w:p w14:paraId="453B1281" w14:textId="77777777" w:rsidR="003A0F16" w:rsidRPr="003A0F16" w:rsidRDefault="003A0F16" w:rsidP="003A0F16">
      <w:pPr>
        <w:pStyle w:val="ny-lesson-numbering"/>
        <w:numPr>
          <w:ilvl w:val="0"/>
          <w:numId w:val="0"/>
        </w:numPr>
        <w:ind w:left="360"/>
        <w:rPr>
          <w:rFonts w:asciiTheme="minorHAnsi" w:hAnsiTheme="minorHAnsi"/>
          <w:sz w:val="24"/>
          <w:szCs w:val="24"/>
        </w:rPr>
      </w:pPr>
    </w:p>
    <w:p w14:paraId="0641BB1B" w14:textId="77777777" w:rsidR="003A0F16" w:rsidRPr="003A0F16" w:rsidRDefault="003A0F16" w:rsidP="003A0F16">
      <w:pPr>
        <w:pStyle w:val="ny-lesson-numbering"/>
        <w:numPr>
          <w:ilvl w:val="0"/>
          <w:numId w:val="0"/>
        </w:numPr>
        <w:ind w:left="360"/>
        <w:rPr>
          <w:rFonts w:asciiTheme="minorHAnsi" w:hAnsiTheme="minorHAnsi"/>
          <w:sz w:val="24"/>
          <w:szCs w:val="24"/>
        </w:rPr>
      </w:pPr>
    </w:p>
    <w:p w14:paraId="22B39EED" w14:textId="77777777" w:rsidR="003A0F16" w:rsidRPr="003A0F16" w:rsidRDefault="003A0F16" w:rsidP="001E61B9">
      <w:pPr>
        <w:pStyle w:val="ny-lesson-numbering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003A0F16">
        <w:rPr>
          <w:rFonts w:asciiTheme="minorHAnsi" w:hAnsiTheme="minorHAnsi"/>
          <w:sz w:val="24"/>
          <w:szCs w:val="24"/>
        </w:rPr>
        <w:lastRenderedPageBreak/>
        <w:t xml:space="preserve">Write two ratios that are equivalent to </w:t>
      </w:r>
      <m:oMath>
        <m:r>
          <w:rPr>
            <w:rFonts w:ascii="Cambria Math" w:hAnsi="Cambria Math"/>
            <w:sz w:val="24"/>
            <w:szCs w:val="24"/>
          </w:rPr>
          <m:t>3:11</m:t>
        </m:r>
      </m:oMath>
      <w:r w:rsidRPr="003A0F16">
        <w:rPr>
          <w:rFonts w:asciiTheme="minorHAnsi" w:hAnsiTheme="minorHAnsi"/>
          <w:sz w:val="24"/>
          <w:szCs w:val="24"/>
        </w:rPr>
        <w:t>.</w:t>
      </w:r>
    </w:p>
    <w:p w14:paraId="5FE4B2B4" w14:textId="77777777" w:rsidR="003A0F16" w:rsidRPr="003A0F16" w:rsidRDefault="003A0F16" w:rsidP="003A0F16">
      <w:pPr>
        <w:pStyle w:val="ny-lesson-numbering"/>
        <w:numPr>
          <w:ilvl w:val="0"/>
          <w:numId w:val="0"/>
        </w:numPr>
        <w:ind w:left="360"/>
        <w:rPr>
          <w:rFonts w:asciiTheme="minorHAnsi" w:hAnsiTheme="minorHAnsi"/>
          <w:sz w:val="24"/>
          <w:szCs w:val="24"/>
        </w:rPr>
      </w:pPr>
    </w:p>
    <w:p w14:paraId="63A87D9A" w14:textId="77777777" w:rsidR="003A0F16" w:rsidRPr="003A0F16" w:rsidRDefault="003A0F16" w:rsidP="003A0F16">
      <w:pPr>
        <w:pStyle w:val="ny-lesson-numbering"/>
        <w:numPr>
          <w:ilvl w:val="0"/>
          <w:numId w:val="0"/>
        </w:numPr>
        <w:ind w:left="360"/>
        <w:rPr>
          <w:rFonts w:asciiTheme="minorHAnsi" w:hAnsiTheme="minorHAnsi"/>
          <w:sz w:val="24"/>
          <w:szCs w:val="24"/>
        </w:rPr>
      </w:pPr>
    </w:p>
    <w:p w14:paraId="51E77175" w14:textId="77777777" w:rsidR="003A0F16" w:rsidRPr="003A0F16" w:rsidRDefault="003A0F16" w:rsidP="001E61B9">
      <w:pPr>
        <w:pStyle w:val="ny-lesson-numbering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</w:p>
    <w:p w14:paraId="36F880A7" w14:textId="77777777" w:rsidR="003A0F16" w:rsidRPr="003A0F16" w:rsidRDefault="003A0F16" w:rsidP="001E61B9">
      <w:pPr>
        <w:pStyle w:val="ny-lesson-numbering"/>
        <w:numPr>
          <w:ilvl w:val="1"/>
          <w:numId w:val="2"/>
        </w:numPr>
        <w:tabs>
          <w:tab w:val="left" w:pos="7470"/>
          <w:tab w:val="left" w:pos="8640"/>
        </w:tabs>
        <w:rPr>
          <w:rFonts w:asciiTheme="minorHAnsi" w:hAnsiTheme="minorHAnsi"/>
          <w:sz w:val="24"/>
          <w:szCs w:val="24"/>
        </w:rPr>
      </w:pPr>
      <w:r w:rsidRPr="003A0F16">
        <w:rPr>
          <w:rFonts w:asciiTheme="minorHAnsi" w:hAnsiTheme="minorHAnsi"/>
          <w:sz w:val="24"/>
          <w:szCs w:val="24"/>
        </w:rPr>
        <w:t xml:space="preserve">The ratio of the width of the rectangle to the height of the rectangle is </w:t>
      </w:r>
      <w:r w:rsidRPr="003A0F16">
        <w:rPr>
          <w:rFonts w:asciiTheme="minorHAnsi" w:hAnsiTheme="minorHAnsi"/>
          <w:sz w:val="24"/>
          <w:szCs w:val="24"/>
          <w:u w:val="single"/>
        </w:rPr>
        <w:tab/>
      </w:r>
      <w:r w:rsidRPr="003A0F16">
        <w:rPr>
          <w:rFonts w:asciiTheme="minorHAnsi" w:hAnsiTheme="minorHAnsi"/>
          <w:sz w:val="24"/>
          <w:szCs w:val="24"/>
        </w:rPr>
        <w:t xml:space="preserve"> to </w:t>
      </w:r>
      <w:r w:rsidRPr="003A0F16">
        <w:rPr>
          <w:rFonts w:asciiTheme="minorHAnsi" w:hAnsiTheme="minorHAnsi"/>
          <w:sz w:val="24"/>
          <w:szCs w:val="24"/>
          <w:u w:val="single"/>
        </w:rPr>
        <w:tab/>
      </w:r>
      <w:r w:rsidRPr="003A0F16">
        <w:rPr>
          <w:rFonts w:asciiTheme="minorHAnsi" w:hAnsiTheme="minorHAnsi"/>
          <w:sz w:val="24"/>
          <w:szCs w:val="24"/>
        </w:rPr>
        <w:t>.</w:t>
      </w:r>
    </w:p>
    <w:p w14:paraId="766C56C3" w14:textId="77777777" w:rsidR="003A0F16" w:rsidRPr="003A0F16" w:rsidRDefault="003A0F16" w:rsidP="003A0F16">
      <w:pPr>
        <w:pStyle w:val="ny-lesson-numbering"/>
        <w:numPr>
          <w:ilvl w:val="0"/>
          <w:numId w:val="0"/>
        </w:numPr>
        <w:ind w:left="360"/>
        <w:rPr>
          <w:rFonts w:asciiTheme="minorHAnsi" w:hAnsiTheme="minorHAnsi"/>
          <w:sz w:val="24"/>
          <w:szCs w:val="24"/>
        </w:rPr>
      </w:pPr>
    </w:p>
    <w:p w14:paraId="35497DB6" w14:textId="77777777" w:rsidR="003A0F16" w:rsidRPr="003A0F16" w:rsidRDefault="003A0F16" w:rsidP="003A0F16">
      <w:pPr>
        <w:ind w:left="360"/>
        <w:contextualSpacing/>
      </w:pPr>
      <w:r w:rsidRPr="003A0F16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A92631" wp14:editId="232B258E">
                <wp:simplePos x="0" y="0"/>
                <wp:positionH relativeFrom="margin">
                  <wp:align>center</wp:align>
                </wp:positionH>
                <wp:positionV relativeFrom="paragraph">
                  <wp:posOffset>-2540</wp:posOffset>
                </wp:positionV>
                <wp:extent cx="2561590" cy="1104265"/>
                <wp:effectExtent l="0" t="0" r="10160" b="19685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1590" cy="1104265"/>
                          <a:chOff x="0" y="0"/>
                          <a:chExt cx="2561590" cy="1104265"/>
                        </a:xfrm>
                      </wpg:grpSpPr>
                      <wpg:grpSp>
                        <wpg:cNvPr id="129" name="Group 129"/>
                        <wpg:cNvGrpSpPr>
                          <a:grpSpLocks/>
                        </wpg:cNvGrpSpPr>
                        <wpg:grpSpPr>
                          <a:xfrm>
                            <a:off x="0" y="828675"/>
                            <a:ext cx="2560955" cy="275590"/>
                            <a:chOff x="0" y="0"/>
                            <a:chExt cx="2561471" cy="276045"/>
                          </a:xfrm>
                        </wpg:grpSpPr>
                        <wps:wsp>
                          <wps:cNvPr id="130" name="Rectangle 130"/>
                          <wps:cNvSpPr/>
                          <wps:spPr>
                            <a:xfrm>
                              <a:off x="0" y="0"/>
                              <a:ext cx="284672" cy="2760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ectangle 131"/>
                          <wps:cNvSpPr/>
                          <wps:spPr>
                            <a:xfrm>
                              <a:off x="284672" y="0"/>
                              <a:ext cx="284480" cy="275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" name="Rectangle 132"/>
                          <wps:cNvSpPr/>
                          <wps:spPr>
                            <a:xfrm>
                              <a:off x="569344" y="0"/>
                              <a:ext cx="284480" cy="275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3" name="Group 133"/>
                          <wpg:cNvGrpSpPr/>
                          <wpg:grpSpPr>
                            <a:xfrm>
                              <a:off x="854015" y="0"/>
                              <a:ext cx="853824" cy="275590"/>
                              <a:chOff x="0" y="0"/>
                              <a:chExt cx="853824" cy="275590"/>
                            </a:xfrm>
                          </wpg:grpSpPr>
                          <wps:wsp>
                            <wps:cNvPr id="134" name="Rectangle 134"/>
                            <wps:cNvSpPr/>
                            <wps:spPr>
                              <a:xfrm>
                                <a:off x="0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Rectangle 135"/>
                            <wps:cNvSpPr/>
                            <wps:spPr>
                              <a:xfrm>
                                <a:off x="284672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" name="Rectangle 136"/>
                            <wps:cNvSpPr/>
                            <wps:spPr>
                              <a:xfrm>
                                <a:off x="569344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7" name="Group 137"/>
                          <wpg:cNvGrpSpPr/>
                          <wpg:grpSpPr>
                            <a:xfrm>
                              <a:off x="1708031" y="0"/>
                              <a:ext cx="853440" cy="275590"/>
                              <a:chOff x="0" y="0"/>
                              <a:chExt cx="853824" cy="275590"/>
                            </a:xfrm>
                          </wpg:grpSpPr>
                          <wps:wsp>
                            <wps:cNvPr id="138" name="Rectangle 138"/>
                            <wps:cNvSpPr/>
                            <wps:spPr>
                              <a:xfrm>
                                <a:off x="0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" name="Rectangle 139"/>
                            <wps:cNvSpPr/>
                            <wps:spPr>
                              <a:xfrm>
                                <a:off x="284672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Rectangle 140"/>
                            <wps:cNvSpPr/>
                            <wps:spPr>
                              <a:xfrm>
                                <a:off x="569344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10" name="Group 110"/>
                        <wpg:cNvGrpSpPr>
                          <a:grpSpLocks/>
                        </wpg:cNvGrpSpPr>
                        <wpg:grpSpPr>
                          <a:xfrm>
                            <a:off x="0" y="552450"/>
                            <a:ext cx="2560955" cy="275590"/>
                            <a:chOff x="0" y="0"/>
                            <a:chExt cx="2561471" cy="276045"/>
                          </a:xfrm>
                        </wpg:grpSpPr>
                        <wps:wsp>
                          <wps:cNvPr id="111" name="Rectangle 111"/>
                          <wps:cNvSpPr/>
                          <wps:spPr>
                            <a:xfrm>
                              <a:off x="0" y="0"/>
                              <a:ext cx="284672" cy="2760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Rectangle 112"/>
                          <wps:cNvSpPr/>
                          <wps:spPr>
                            <a:xfrm>
                              <a:off x="284672" y="0"/>
                              <a:ext cx="284480" cy="275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Rectangle 113"/>
                          <wps:cNvSpPr/>
                          <wps:spPr>
                            <a:xfrm>
                              <a:off x="569344" y="0"/>
                              <a:ext cx="284480" cy="275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4" name="Group 114"/>
                          <wpg:cNvGrpSpPr/>
                          <wpg:grpSpPr>
                            <a:xfrm>
                              <a:off x="854015" y="0"/>
                              <a:ext cx="853824" cy="275590"/>
                              <a:chOff x="0" y="0"/>
                              <a:chExt cx="853824" cy="275590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0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284672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" name="Rectangle 124"/>
                            <wps:cNvSpPr/>
                            <wps:spPr>
                              <a:xfrm>
                                <a:off x="569344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5" name="Group 125"/>
                          <wpg:cNvGrpSpPr/>
                          <wpg:grpSpPr>
                            <a:xfrm>
                              <a:off x="1708031" y="0"/>
                              <a:ext cx="853440" cy="275590"/>
                              <a:chOff x="0" y="0"/>
                              <a:chExt cx="853824" cy="275590"/>
                            </a:xfrm>
                          </wpg:grpSpPr>
                          <wps:wsp>
                            <wps:cNvPr id="126" name="Rectangle 126"/>
                            <wps:cNvSpPr/>
                            <wps:spPr>
                              <a:xfrm>
                                <a:off x="0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" name="Rectangle 127"/>
                            <wps:cNvSpPr/>
                            <wps:spPr>
                              <a:xfrm>
                                <a:off x="284672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" name="Rectangle 128"/>
                            <wps:cNvSpPr/>
                            <wps:spPr>
                              <a:xfrm>
                                <a:off x="569344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1" name="Group 24"/>
                        <wpg:cNvGrpSpPr>
                          <a:grpSpLocks/>
                        </wpg:cNvGrpSpPr>
                        <wpg:grpSpPr>
                          <a:xfrm>
                            <a:off x="0" y="276225"/>
                            <a:ext cx="2560955" cy="275590"/>
                            <a:chOff x="0" y="0"/>
                            <a:chExt cx="2561471" cy="276045"/>
                          </a:xfrm>
                        </wpg:grpSpPr>
                        <wps:wsp>
                          <wps:cNvPr id="37" name="Rectangle 74"/>
                          <wps:cNvSpPr/>
                          <wps:spPr>
                            <a:xfrm>
                              <a:off x="0" y="0"/>
                              <a:ext cx="284672" cy="2760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ctangle 75"/>
                          <wps:cNvSpPr/>
                          <wps:spPr>
                            <a:xfrm>
                              <a:off x="284672" y="0"/>
                              <a:ext cx="284480" cy="275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Rectangle 76"/>
                          <wps:cNvSpPr/>
                          <wps:spPr>
                            <a:xfrm>
                              <a:off x="569344" y="0"/>
                              <a:ext cx="284480" cy="275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6" name="Group 96"/>
                          <wpg:cNvGrpSpPr/>
                          <wpg:grpSpPr>
                            <a:xfrm>
                              <a:off x="854015" y="0"/>
                              <a:ext cx="853824" cy="275590"/>
                              <a:chOff x="0" y="0"/>
                              <a:chExt cx="853824" cy="275590"/>
                            </a:xfrm>
                          </wpg:grpSpPr>
                          <wps:wsp>
                            <wps:cNvPr id="97" name="Rectangle 97"/>
                            <wps:cNvSpPr/>
                            <wps:spPr>
                              <a:xfrm>
                                <a:off x="0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Rectangle 99"/>
                            <wps:cNvSpPr/>
                            <wps:spPr>
                              <a:xfrm>
                                <a:off x="284672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Rectangle 100"/>
                            <wps:cNvSpPr/>
                            <wps:spPr>
                              <a:xfrm>
                                <a:off x="569344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2" name="Group 102"/>
                          <wpg:cNvGrpSpPr/>
                          <wpg:grpSpPr>
                            <a:xfrm>
                              <a:off x="1708031" y="0"/>
                              <a:ext cx="853440" cy="275590"/>
                              <a:chOff x="0" y="0"/>
                              <a:chExt cx="853824" cy="275590"/>
                            </a:xfrm>
                          </wpg:grpSpPr>
                          <wps:wsp>
                            <wps:cNvPr id="104" name="Rectangle 104"/>
                            <wps:cNvSpPr/>
                            <wps:spPr>
                              <a:xfrm>
                                <a:off x="0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Rectangle 105"/>
                            <wps:cNvSpPr/>
                            <wps:spPr>
                              <a:xfrm>
                                <a:off x="284672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Rectangle 109"/>
                            <wps:cNvSpPr/>
                            <wps:spPr>
                              <a:xfrm>
                                <a:off x="569344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0" name="Group 38"/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2561590" cy="276225"/>
                            <a:chOff x="0" y="0"/>
                            <a:chExt cx="2561471" cy="276045"/>
                          </a:xfrm>
                        </wpg:grpSpPr>
                        <wps:wsp>
                          <wps:cNvPr id="41" name="Rectangle 2"/>
                          <wps:cNvSpPr/>
                          <wps:spPr>
                            <a:xfrm>
                              <a:off x="0" y="0"/>
                              <a:ext cx="284672" cy="2760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ectangle 3"/>
                          <wps:cNvSpPr/>
                          <wps:spPr>
                            <a:xfrm>
                              <a:off x="284672" y="0"/>
                              <a:ext cx="284480" cy="275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ctangle 4"/>
                          <wps:cNvSpPr/>
                          <wps:spPr>
                            <a:xfrm>
                              <a:off x="569344" y="0"/>
                              <a:ext cx="284480" cy="275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4" name="Group 5"/>
                          <wpg:cNvGrpSpPr/>
                          <wpg:grpSpPr>
                            <a:xfrm>
                              <a:off x="854015" y="0"/>
                              <a:ext cx="853824" cy="275590"/>
                              <a:chOff x="0" y="0"/>
                              <a:chExt cx="853824" cy="275590"/>
                            </a:xfrm>
                          </wpg:grpSpPr>
                          <wps:wsp>
                            <wps:cNvPr id="45" name="Rectangle 6"/>
                            <wps:cNvSpPr/>
                            <wps:spPr>
                              <a:xfrm>
                                <a:off x="0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Rectangle 7"/>
                            <wps:cNvSpPr/>
                            <wps:spPr>
                              <a:xfrm>
                                <a:off x="284672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Rectangle 11"/>
                            <wps:cNvSpPr/>
                            <wps:spPr>
                              <a:xfrm>
                                <a:off x="569344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8" name="Group 12"/>
                          <wpg:cNvGrpSpPr/>
                          <wpg:grpSpPr>
                            <a:xfrm>
                              <a:off x="1708031" y="0"/>
                              <a:ext cx="853440" cy="275590"/>
                              <a:chOff x="0" y="0"/>
                              <a:chExt cx="853824" cy="275590"/>
                            </a:xfrm>
                          </wpg:grpSpPr>
                          <wps:wsp>
                            <wps:cNvPr id="49" name="Rectangle 13"/>
                            <wps:cNvSpPr/>
                            <wps:spPr>
                              <a:xfrm>
                                <a:off x="0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Rectangle 14"/>
                            <wps:cNvSpPr/>
                            <wps:spPr>
                              <a:xfrm>
                                <a:off x="284672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Rectangle 15"/>
                            <wps:cNvSpPr/>
                            <wps:spPr>
                              <a:xfrm>
                                <a:off x="569344" y="0"/>
                                <a:ext cx="28448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545E36" id="Group 51" o:spid="_x0000_s1026" style="position:absolute;margin-left:0;margin-top:-.15pt;width:201.7pt;height:86.95pt;z-index:251659264;mso-position-horizontal:center;mso-position-horizontal-relative:margin" coordsize="2561590,11042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">
                <v:group id="Group 129" o:spid="_x0000_s1027" style="position:absolute;top:828675;width:2560955;height:275590" coordsize="2561471,2760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S2+hwgAAANwAAAAPAAAAZHJzL2Rvd25yZXYueG1sRE9Ni8IwEL0L+x/CLHjT&#10;tC7KWo0isiseRFAXxNvQjG2xmZQm29Z/bwTB2zze58yXnSlFQ7UrLCuIhxEI4tTqgjMFf6ffwTcI&#10;55E1lpZJwZ0cLBcfvTkm2rZ8oOboMxFC2CWoIPe+SqR0aU4G3dBWxIG72tqgD7DOpK6xDeGmlKMo&#10;mkiDBYeGHCta55Tejv9GwabFdvUV/zS723V9v5zG+/MuJqX6n91qBsJT59/il3urw/zRF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kUtvocIAAADcAAAADwAA&#10;AAAAAAAAAAAAAACpAgAAZHJzL2Rvd25yZXYueG1sUEsFBgAAAAAEAAQA+gAAAJgDAAAAAA==&#10;">
                  <v:rect id="Rectangle 130" o:spid="_x0000_s1028" style="position:absolute;width:284672;height:2760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eCRwwgAA&#10;ANwAAAAPAAAAZHJzL2Rvd25yZXYueG1sRI9Bi8IwEIXvwv6HMAt701QFka5pEWFh0ZNVPA/N2JZt&#10;JqWJGv+9c1jwNsN78943mzK5Xt1pDJ1nA/NZBoq49rbjxsD59DNdgwoR2WLvmQw8KUBZfEw2mFv/&#10;4CPdq9goCeGQo4E2xiHXOtQtOQwzPxCLdvWjwyjr2Gg74kPCXa8XWbbSDjuWhhYH2rVU/1U3Z+Cy&#10;PtrmnPaVOyxvu+tiFVyKwZivz7T9BhUpxbf5//rXCv5S8OUZmUAX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J4JHDCAAAA3AAAAA8AAAAAAAAAAAAAAAAAlwIAAGRycy9kb3du&#10;cmV2LnhtbFBLBQYAAAAABAAEAPUAAACGAwAAAAA=&#10;" filled="f" strokecolor="black [3213]" strokeweight=".5pt"/>
                  <v:rect id="Rectangle 131" o:spid="_x0000_s1029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6rK0wgAA&#10;ANsAAAAPAAAAZHJzL2Rvd25yZXYueG1sRI9Ba8JAFITvBf/D8oTemo2phBBdpQiCtKekwfMj+0xC&#10;s29DdtX133cLQo/DzHzDbPfBjOJGsxssK1glKQji1uqBOwXN9/GtAOE8ssbRMil4kIP9bvGyxVLb&#10;O1d0q30nIoRdiQp676dSStf2ZNAldiKO3sXOBn2Ucyf1jPcIN6PM0jSXBgeOCz1OdOip/amvRsG5&#10;qHTXhM/afL1fD5csdyZ4p9TrMnxsQHgK/j/8bJ+0gmwNf1/iD5C7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LqsrTCAAAA2wAAAA8AAAAAAAAAAAAAAAAAlwIAAGRycy9kb3du&#10;cmV2LnhtbFBLBQYAAAAABAAEAPUAAACGAwAAAAA=&#10;" filled="f" strokecolor="black [3213]" strokeweight=".5pt"/>
                  <v:rect id="Rectangle 132" o:spid="_x0000_s1030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5h+cvAAA&#10;ANwAAAAPAAAAZHJzL2Rvd25yZXYueG1sRE/NCsIwDL4LvkOJ4E07J4hMq4ggiJ6c4jmscRuu6Vir&#10;1re3guAtH99vlutgGvGkztWWFUzGCQjiwuqaSwWX8240B+E8ssbGMil4k4P1qt9bYqbti0/0zH0p&#10;Ygi7DBVU3reZlK6oyKAb25Y4cjfbGfQRdqXUHb5iuGlkmiQzabDm2FBhS9uKinv+MAqu85MuL+GQ&#10;m+P0sb2lM2eCd0oNB2GzAOEp+L/4597rOH+awv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A3mH5y8AAAA3AAAAA8AAAAAAAAAAAAAAAAAlwIAAGRycy9kb3ducmV2Lnht&#10;bFBLBQYAAAAABAAEAPUAAACAAwAAAAA=&#10;" filled="f" strokecolor="black [3213]" strokeweight=".5pt"/>
                  <v:group id="Group 133" o:spid="_x0000_s1031" style="position:absolute;left:854015;width:853824;height:275590" coordsize="853824,2755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V6zpbDAAAA3AAAAA8A&#10;AAAAAAAAAAAAAAAAqQIAAGRycy9kb3ducmV2LnhtbFBLBQYAAAAABAAEAPoAAACZAwAAAAA=&#10;">
                    <v:rect id="Rectangle 134" o:spid="_x0000_s1032" style="position:absolute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QyJzvAAA&#10;ANwAAAAPAAAAZHJzL2Rvd25yZXYueG1sRE9LCsIwEN0L3iGM4E5TP4hUo4ggiK6s4npoxrbYTEoT&#10;Nd7eCIK7ebzvLNfB1OJJrassKxgNExDEudUVFwou591gDsJ5ZI21ZVLwJgfrVbezxFTbF5/omflC&#10;xBB2KSoovW9SKV1ekkE3tA1x5G62NegjbAupW3zFcFPLcZLMpMGKY0OJDW1Lyu/Zwyi4zk+6uIRD&#10;Zo6Tx/Y2njkTvFOq3wubBQhPwf/FP/dex/mTKXyfiRfI1Qc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O1DInO8AAAA3AAAAA8AAAAAAAAAAAAAAAAAlwIAAGRycy9kb3ducmV2Lnht&#10;bFBLBQYAAAAABAAEAPUAAACAAwAAAAA=&#10;" filled="f" strokecolor="black [3213]" strokeweight=".5pt"/>
                    <v:rect id="Rectangle 135" o:spid="_x0000_s1033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D4fovAAA&#10;ANwAAAAPAAAAZHJzL2Rvd25yZXYueG1sRE/NCsIwDL4LvkOJ4E07FUWmVUQQRE9O8RzWuA3XdKxV&#10;69tbQfCWj+83y3UwtXhS6yrLCkbDBARxbnXFhYLLeTeYg3AeWWNtmRS8ycF61e0sMdX2xSd6Zr4Q&#10;MYRdigpK75tUSpeXZNANbUMcuZttDfoI20LqFl8x3NRynCQzabDi2FBiQ9uS8nv2MAqu85MuLuGQ&#10;mePksb2NZ84E75Tq98JmAcJT8H/xz73Xcf5kC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IIPh+i8AAAA3AAAAA8AAAAAAAAAAAAAAAAAlwIAAGRycy9kb3ducmV2Lnht&#10;bFBLBQYAAAAABAAEAPUAAACAAwAAAAA=&#10;" filled="f" strokecolor="black [3213]" strokeweight=".5pt"/>
                    <v:rect id="Rectangle 136" o:spid="_x0000_s1034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3RmfvAAA&#10;ANwAAAAPAAAAZHJzL2Rvd25yZXYueG1sRE/NCsIwDL4LvkOJ4E07FYZMq4ggiJ6c4jmscRuu6Vir&#10;1re3guAtH99vlutgGvGkztWWFUzGCQjiwuqaSwWX8240B+E8ssbGMil4k4P1qt9bYqbti0/0zH0p&#10;Ygi7DBVU3reZlK6oyKAb25Y4cjfbGfQRdqXUHb5iuGnkNElSabDm2FBhS9uKinv+MAqu85MuL+GQ&#10;m+Pssb1NU2eCd0oNB2GzAOEp+L/4597rOH+Wwv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HLdGZ+8AAAA3AAAAA8AAAAAAAAAAAAAAAAAlwIAAGRycy9kb3ducmV2Lnht&#10;bFBLBQYAAAAABAAEAPUAAACAAwAAAAA=&#10;" filled="f" strokecolor="black [3213]" strokeweight=".5pt"/>
                  </v:group>
                  <v:group id="Group 137" o:spid="_x0000_s1035" style="position:absolute;left:1708031;width:853440;height:275590" coordsize="853824,2755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QciVxAAAANwAAAAPAAAAZHJzL2Rvd25yZXYueG1sRE9La8JAEL4L/Q/LFHoz&#10;mzTUljSriNTSgxTUQultyI5JMDsbsmse/94VCt7m43tOvhpNI3rqXG1ZQRLFIIgLq2suFfwct/M3&#10;EM4ja2wsk4KJHKyWD7McM20H3lN/8KUIIewyVFB532ZSuqIigy6yLXHgTrYz6APsSqk7HEK4aeRz&#10;HC+kwZpDQ4UtbSoqzoeLUfA54LBOk49+dz5tpr/jy/fvLiGlnh7H9TsIT6O/i//dXzrMT1/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KQciVxAAAANwAAAAP&#10;AAAAAAAAAAAAAAAAAKkCAABkcnMvZG93bnJldi54bWxQSwUGAAAAAAQABAD6AAAAmgMAAAAA&#10;">
                    <v:rect id="Rectangle 138" o:spid="_x0000_s1036" style="position:absolute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Dih2wgAA&#10;ANwAAAAPAAAAZHJzL2Rvd25yZXYueG1sRI9Bi8IwEIXvwv6HMAt701QFka5pEWFh0ZNVPA/N2JZt&#10;JqWJGv+9c1jwNsN78943mzK5Xt1pDJ1nA/NZBoq49rbjxsD59DNdgwoR2WLvmQw8KUBZfEw2mFv/&#10;4CPdq9goCeGQo4E2xiHXOtQtOQwzPxCLdvWjwyjr2Gg74kPCXa8XWbbSDjuWhhYH2rVU/1U3Z+Cy&#10;PtrmnPaVOyxvu+tiFVyKwZivz7T9BhUpxbf5//rXCv5SaOUZmUAX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wOKHbCAAAA3AAAAA8AAAAAAAAAAAAAAAAAlwIAAGRycy9kb3du&#10;cmV2LnhtbFBLBQYAAAAABAAEAPUAAACGAwAAAAA=&#10;" filled="f" strokecolor="black [3213]" strokeweight=".5pt"/>
                    <v:rect id="Rectangle 139" o:spid="_x0000_s1037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Qo3tvAAA&#10;ANwAAAAPAAAAZHJzL2Rvd25yZXYueG1sRE/NCsIwDL4LvkOJ4E07FUSnVUQQRE9O8RzWuA3XdKxV&#10;69tbQfCWj+83y3UwtXhS6yrLCkbDBARxbnXFhYLLeTeYgXAeWWNtmRS8ycF61e0sMdX2xSd6Zr4Q&#10;MYRdigpK75tUSpeXZNANbUMcuZttDfoI20LqFl8x3NRynCRTabDi2FBiQ9uS8nv2MAqus5MuLuGQ&#10;mePksb2Np84E75Tq98JmAcJT8H/xz73Xcf5kD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ANCje28AAAA3AAAAA8AAAAAAAAAAAAAAAAAlwIAAGRycy9kb3ducmV2Lnht&#10;bFBLBQYAAAAABAAEAPUAAACAAwAAAAA=&#10;" filled="f" strokecolor="black [3213]" strokeweight=".5pt"/>
                    <v:rect id="Rectangle 140" o:spid="_x0000_s1038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flcNwQAA&#10;ANwAAAAPAAAAZHJzL2Rvd25yZXYueG1sRI9Bi8IwEIXvC/6HMIK3NVUXkWoUEQTRk13xPDRjW2wm&#10;pYka/71zWNjbDO/Ne9+sNsm16kl9aDwbmIwzUMSltw1XBi6/++8FqBCRLbaeycCbAmzWg68V5ta/&#10;+EzPIlZKQjjkaKCOscu1DmVNDsPYd8Si3XzvMMraV9r2+JJw1+ppls21w4alocaOdjWV9+LhDFwX&#10;Z1td0rFwp9ljd5vOg0sxGDMapu0SVKQU/81/1wcr+D+CL8/IBHr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n5XDcEAAADcAAAADwAAAAAAAAAAAAAAAACXAgAAZHJzL2Rvd25y&#10;ZXYueG1sUEsFBgAAAAAEAAQA9QAAAIUDAAAAAA==&#10;" filled="f" strokecolor="black [3213]" strokeweight=".5pt"/>
                  </v:group>
                </v:group>
                <v:group id="Group 110" o:spid="_x0000_s1039" style="position:absolute;top:552450;width:2560955;height:275590" coordsize="2561471,2760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HQyB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U8GX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M4dDIHGAAAA3AAA&#10;AA8AAAAAAAAAAAAAAAAAqQIAAGRycy9kb3ducmV2LnhtbFBLBQYAAAAABAAEAPoAAACcAwAAAAA=&#10;">
                  <v:rect id="Rectangle 111" o:spid="_x0000_s1040" style="position:absolute;width:284672;height:2760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gd2LvAAA&#10;ANwAAAAPAAAAZHJzL2Rvd25yZXYueG1sRE/NCsIwDL4LvkOJ4E27KYhMq4ggiJ6c4jmscRuu6Vir&#10;1re3guAtH99vlutgGvGkztWWFaTjBARxYXXNpYLLeTeag3AeWWNjmRS8ycF61e8tMdP2xSd65r4U&#10;MYRdhgoq79tMSldUZNCNbUscuZvtDPoIu1LqDl8x3DRykiQzabDm2FBhS9uKinv+MAqu85MuL+GQ&#10;m+P0sb1NZs4E75QaDsJmAcJT8H/xz73XcX6awv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aB3Yu8AAAA3AAAAA8AAAAAAAAAAAAAAAAAlwIAAGRycy9kb3ducmV2Lnht&#10;bFBLBQYAAAAABAAEAPUAAACAAwAAAAA=&#10;" filled="f" strokecolor="black [3213]" strokeweight=".5pt"/>
                  <v:rect id="Rectangle 112" o:spid="_x0000_s1041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U0P8vAAA&#10;ANwAAAAPAAAAZHJzL2Rvd25yZXYueG1sRE/NCsIwDL4LvkOJ4E07J4hMq4ggiJ6c4jmscRuu6Vir&#10;1re3guAtH99vlutgGvGkztWWFUzGCQjiwuqaSwWX8240B+E8ssbGMil4k4P1qt9bYqbti0/0zH0p&#10;Ygi7DBVU3reZlK6oyKAb25Y4cjfbGfQRdqXUHb5iuGlkmiQzabDm2FBhS9uKinv+MAqu85MuL+GQ&#10;m+P0sb2lM2eCd0oNB2GzAOEp+L/4597rOH+Swv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EZTQ/y8AAAA3AAAAA8AAAAAAAAAAAAAAAAAlwIAAGRycy9kb3ducmV2Lnht&#10;bFBLBQYAAAAABAAEAPUAAACAAwAAAAA=&#10;" filled="f" strokecolor="black [3213]" strokeweight=".5pt"/>
                  <v:rect id="Rectangle 113" o:spid="_x0000_s1042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H+ZnvAAA&#10;ANwAAAAPAAAAZHJzL2Rvd25yZXYueG1sRE/NCsIwDL4LvkOJ4M11KohMq4ggiJ6c4jmscRuu6Vir&#10;1re3guAtH99vlutgGvGkztWWFYyTFARxYXXNpYLLeTeag3AeWWNjmRS8ycF61e8tMdP2xSd65r4U&#10;MYRdhgoq79tMSldUZNAltiWO3M12Bn2EXSl1h68Ybho5SdOZNFhzbKiwpW1FxT1/GAXX+UmXl3DI&#10;zXH62N4mM2eCd0oNB2GzAOEp+L/4597rOH88he8z8QK5+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Ckf5me8AAAA3AAAAA8AAAAAAAAAAAAAAAAAlwIAAGRycy9kb3ducmV2Lnht&#10;bFBLBQYAAAAABAAEAPUAAACAAwAAAAA=&#10;" filled="f" strokecolor="black [3213]" strokeweight=".5pt"/>
                  <v:group id="Group 114" o:spid="_x0000_s1043" style="position:absolute;left:854015;width:853824;height:275590" coordsize="853824,2755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xJgqCxAAAANwAAAAPAAAAZHJzL2Rvd25yZXYueG1sRE9La8JAEL4X/A/LCL01&#10;m2hbJGYVkVp6CIWqIN6G7JgEs7Mhu83j33cLhd7m43tOth1NI3rqXG1ZQRLFIIgLq2suFZxPh6cV&#10;COeRNTaWScFEDrab2UOGqbYDf1F/9KUIIexSVFB536ZSuqIigy6yLXHgbrYz6APsSqk7HEK4aeQi&#10;jl+lwZpDQ4Ut7Ssq7sdvo+B9wGG3TN76/H7bT9fTy+clT0ipx/m4W4PwNPp/8Z/7Q4f5yTP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xJgqCxAAAANwAAAAP&#10;AAAAAAAAAAAAAAAAAKkCAABkcnMvZG93bnJldi54bWxQSwUGAAAAAAQABAD6AAAAmgMAAAAA&#10;">
                    <v:rect id="Rectangle 120" o:spid="_x0000_s1044" style="position:absolute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obKtwQAA&#10;ANwAAAAPAAAAZHJzL2Rvd25yZXYueG1sRI9Bi8IwEIXvC/6HMIK3NbWCSNcoIgjLerLKnodmbIvN&#10;pDRR4793DoK3Gd6b975ZbZLr1J2G0Ho2MJtmoIgrb1uuDZxP++8lqBCRLXaeycCTAmzWo68VFtY/&#10;+Ej3MtZKQjgUaKCJsS+0DlVDDsPU98SiXfzgMMo61NoO+JBw1+k8yxbaYcvS0GBPu4aqa3lzBv6X&#10;R1uf01/pDvPb7pIvgksxGDMZp+0PqEgpfszv618r+LngyzMygV6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6GyrcEAAADcAAAADwAAAAAAAAAAAAAAAACXAgAAZHJzL2Rvd25y&#10;ZXYueG1sUEsFBgAAAAAEAAQA9QAAAIUDAAAAAA==&#10;" filled="f" strokecolor="black [3213]" strokeweight=".5pt"/>
                    <v:rect id="Rectangle 121" o:spid="_x0000_s1045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7Rc2vAAA&#10;ANwAAAAPAAAAZHJzL2Rvd25yZXYueG1sRE/NCsIwDL4LvkOJ4E07J4hMq4ggiJ6c4jmscRuu6Vir&#10;1re3guAtH99vlutgGvGkztWWFUzGCQjiwuqaSwWX8240B+E8ssbGMil4k4P1qt9bYqbti0/0zH0p&#10;Ygi7DBVU3reZlK6oyKAb25Y4cjfbGfQRdqXUHb5iuGlkmiQzabDm2FBhS9uKinv+MAqu85MuL+GQ&#10;m+P0sb2lM2eCd0oNB2GzAOEp+L/4597rOD+dwP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HjtFza8AAAA3AAAAA8AAAAAAAAAAAAAAAAAlwIAAGRycy9kb3ducmV2Lnht&#10;bFBLBQYAAAAABAAEAPUAAACAAwAAAAA=&#10;" filled="f" strokecolor="black [3213]" strokeweight=".5pt"/>
                    <v:rect id="Rectangle 124" o:spid="_x0000_s1046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mrSuwAAA&#10;ANwAAAAPAAAAZHJzL2Rvd25yZXYueG1sRE9La8JAEL4X/A/LCL3VjamIxKxSAoK0J9PgechOHjQ7&#10;G7IbXf99tyD0Nh/fc/JjMIO40eR6ywrWqwQEcW11z62C6vv0tgPhPLLGwTIpeJCD42HxkmOm7Z0v&#10;dCt9K2IIuwwVdN6PmZSu7sigW9mROHKNnQz6CKdW6gnvMdwMMk2SrTTYc2zocKSio/qnnI2C6+6i&#10;2yp8lubrfS6adOtM8E6p12X42IPwFPy/+Ok+6zg/3cDfM/ECefg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omrSuwAAAANwAAAAPAAAAAAAAAAAAAAAAAJcCAABkcnMvZG93bnJl&#10;di54bWxQSwUGAAAAAAQABAD1AAAAhAMAAAAA&#10;" filled="f" strokecolor="black [3213]" strokeweight=".5pt"/>
                  </v:group>
                  <v:group id="Group 125" o:spid="_x0000_s1047" style="position:absolute;left:1708031;width:853440;height:275590" coordsize="853824,2755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AGZaTDAAAA3AAAAA8A&#10;AAAAAAAAAAAAAAAAqQIAAGRycy9kb3ducmV2LnhtbFBLBQYAAAAABAAEAPoAAACZAwAAAAA=&#10;">
                    <v:rect id="Rectangle 126" o:spid="_x0000_s1048" style="position:absolute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BI9CvgAA&#10;ANwAAAAPAAAAZHJzL2Rvd25yZXYueG1sRE9Ni8IwEL0L/ocwwt5saheKVKOIIIierOJ5aMa22ExK&#10;EzX+e7Ow4G0e73OW62A68aTBtZYVzJIUBHFldcu1gst5N52DcB5ZY2eZFLzJwXo1Hi2x0PbFJ3qW&#10;vhYxhF2BChrv+0JKVzVk0CW2J47czQ4GfYRDLfWArxhuOpmlaS4NthwbGuxp21B1Lx9GwXV+0vUl&#10;HEpz/H1sb1nuTPBOqZ9J2CxAeAr+K/5373Wcn+Xw90y8QK4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9wSPQr4AAADcAAAADwAAAAAAAAAAAAAAAACXAgAAZHJzL2Rvd25yZXYu&#10;eG1sUEsFBgAAAAAEAAQA9QAAAIIDAAAAAA==&#10;" filled="f" strokecolor="black [3213]" strokeweight=".5pt"/>
                    <v:rect id="Rectangle 127" o:spid="_x0000_s1049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SCrZvgAA&#10;ANwAAAAPAAAAZHJzL2Rvd25yZXYueG1sRE9Ni8IwEL0L/ocwwt40tYJKNYoIgrgna/E8NGNbbCal&#10;iRr//WZB8DaP9znrbTCteFLvGssKppMEBHFpdcOVguJyGC9BOI+ssbVMCt7kYLsZDtaYafviMz1z&#10;X4kYwi5DBbX3XSalK2sy6Ca2I47czfYGfYR9JXWPrxhuWpkmyVwabDg21NjRvqbynj+MguvyrKsi&#10;nHLzO3vsb+ncmeCdUj+jsFuB8BT8V/xxH3Wcny7g/5l4gdz8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Egq2b4AAADcAAAADwAAAAAAAAAAAAAAAACXAgAAZHJzL2Rvd25yZXYu&#10;eG1sUEsFBgAAAAAEAAQA9QAAAIIDAAAAAA==&#10;" filled="f" strokecolor="black [3213]" strokeweight=".5pt"/>
                    <v:rect id="Rectangle 128" o:spid="_x0000_s1050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176rwQAA&#10;ANwAAAAPAAAAZHJzL2Rvd25yZXYueG1sRI9Bi8IwEIXvC/6HMIK3NbWCSNcoIgjLerLKnodmbIvN&#10;pDRR4793DoK3Gd6b975ZbZLr1J2G0Ho2MJtmoIgrb1uuDZxP++8lqBCRLXaeycCTAmzWo68VFtY/&#10;+Ej3MtZKQjgUaKCJsS+0DlVDDsPU98SiXfzgMMo61NoO+JBw1+k8yxbaYcvS0GBPu4aqa3lzBv6X&#10;R1uf01/pDvPb7pIvgksxGDMZp+0PqEgpfszv618r+LnQyjMygV6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de+q8EAAADcAAAADwAAAAAAAAAAAAAAAACXAgAAZHJzL2Rvd25y&#10;ZXYueG1sUEsFBgAAAAAEAAQA9QAAAIUDAAAAAA==&#10;" filled="f" strokecolor="black [3213]" strokeweight=".5pt"/>
                  </v:group>
                </v:group>
                <v:group id="Group 24" o:spid="_x0000_s1051" style="position:absolute;top:276225;width:2560955;height:275590" coordsize="2561471,2760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<v:rect id="Rectangle 74" o:spid="_x0000_s1052" style="position:absolute;width:284672;height:2760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4boevQAA&#10;ANsAAAAPAAAAZHJzL2Rvd25yZXYueG1sRI/BCsIwEETvgv8QVvCmqQoq1SgiCKInq3hemrUtNpvS&#10;RI1/bwTB4zAzb5jlOphaPKl1lWUFo2ECgji3uuJCweW8G8xBOI+ssbZMCt7kYL3qdpaYavviEz0z&#10;X4gIYZeigtL7JpXS5SUZdEPbEEfvZluDPsq2kLrFV4SbWo6TZCoNVhwXSmxoW1J+zx5GwXV+0sUl&#10;HDJznDy2t/HUmeCdUv1e2CxAeAr+H/6191rBZAb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n4boevQAAANsAAAAPAAAAAAAAAAAAAAAAAJcCAABkcnMvZG93bnJldi54&#10;bWxQSwUGAAAAAAQABAD1AAAAgQMAAAAA&#10;" filled="f" strokecolor="black [3213]" strokeweight=".5pt"/>
                  <v:rect id="Rectangle 75" o:spid="_x0000_s1053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fi5suwAA&#10;ANsAAAAPAAAAZHJzL2Rvd25yZXYueG1sRE+9CsIwEN4F3yGc4KapCiLVtIggiE5WcT6asy02l9JE&#10;jW9vBsHx4/vf5MG04kW9aywrmE0TEMSl1Q1XCq6X/WQFwnlkja1lUvAhB3k2HGww1fbNZ3oVvhIx&#10;hF2KCmrvu1RKV9Zk0E1tRxy5u+0N+gj7Suoe3zHctHKeJEtpsOHYUGNHu5rKR/E0Cm6rs66u4ViY&#10;0+K5u8+XzgTvlBqPwnYNwlPwf/HPfdAKFnFs/BJ/gMy+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Fn4ubLsAAADbAAAADwAAAAAAAAAAAAAAAACXAgAAZHJzL2Rvd25yZXYueG1s&#10;UEsFBgAAAAAEAAQA9QAAAH8DAAAAAA==&#10;" filled="f" strokecolor="black [3213]" strokeweight=".5pt"/>
                  <v:rect id="Rectangle 76" o:spid="_x0000_s1054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Mov3vQAA&#10;ANsAAAAPAAAAZHJzL2Rvd25yZXYueG1sRI/BCsIwEETvgv8QVvCmqQqi1SgiCKInq3hemrUtNpvS&#10;RI1/bwTB4zAzb5jlOphaPKl1lWUFo2ECgji3uuJCweW8G8xAOI+ssbZMCt7kYL3qdpaYavviEz0z&#10;X4gIYZeigtL7JpXS5SUZdEPbEEfvZluDPsq2kLrFV4SbWo6TZCoNVhwXSmxoW1J+zx5GwXV20sUl&#10;HDJznDy2t/HUmeCdUv1e2CxAeAr+H/6191rBZA7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5Mov3vQAAANsAAAAPAAAAAAAAAAAAAAAAAJcCAABkcnMvZG93bnJldi54&#10;bWxQSwUGAAAAAAQABAD1AAAAgQMAAAAA&#10;" filled="f" strokecolor="black [3213]" strokeweight=".5pt"/>
                  <v:group id="Group 96" o:spid="_x0000_s1055" style="position:absolute;left:854015;width:853824;height:275590" coordsize="853824,2755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S/yv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5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Ev8r8UAAADbAAAA&#10;DwAAAAAAAAAAAAAAAACpAgAAZHJzL2Rvd25yZXYueG1sUEsFBgAAAAAEAAQA+gAAAJsDAAAAAA==&#10;">
                    <v:rect id="Rectangle 97" o:spid="_x0000_s1056" style="position:absolute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h+UkwgAA&#10;ANsAAAAPAAAAZHJzL2Rvd25yZXYueG1sRI/BasMwEETvhfyD2EBvjRwX3NSJbIKhUNpTnNDzYm1s&#10;E2tlLCVW/j4qFHocZuYNsyuDGcSNJtdbVrBeJSCIG6t7bhWcjh8vGxDOI2scLJOCOzkoi8XTDnNt&#10;Zz7QrfatiBB2OSrovB9zKV3TkUG3siNx9M52MuijnFqpJ5wj3AwyTZJMGuw5LnQ4UtVRc6mvRsHP&#10;5qDbU/iqzffrtTqnmTPBO6Wel2G/BeEp+P/wX/tTK3h/g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GH5STCAAAA2wAAAA8AAAAAAAAAAAAAAAAAlwIAAGRycy9kb3du&#10;cmV2LnhtbFBLBQYAAAAABAAEAPUAAACGAwAAAAA=&#10;" filled="f" strokecolor="black [3213]" strokeweight=".5pt"/>
                    <v:rect id="Rectangle 99" o:spid="_x0000_s1057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VNTNvQAA&#10;ANsAAAAPAAAAZHJzL2Rvd25yZXYueG1sRI/BCsIwEETvgv8QVvCmqQqi1SgiCKInq3hemrUtNpvS&#10;RI1/bwTB4zAzb5jlOphaPKl1lWUFo2ECgji3uuJCweW8G8xAOI+ssbZMCt7kYL3qdpaYavviEz0z&#10;X4gIYZeigtL7JpXS5SUZdEPbEEfvZluDPsq2kLrFV4SbWo6TZCoNVhwXSmxoW1J+zx5GwXV20sUl&#10;HDJznDy2t/HUmeCdUv1e2CxAeAr+H/6191rBfA7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fVNTNvQAAANsAAAAPAAAAAAAAAAAAAAAAAJcCAABkcnMvZG93bnJldi54&#10;bWxQSwUGAAAAAAQABAD1AAAAgQMAAAAA&#10;" filled="f" strokecolor="black [3213]" strokeweight=".5pt"/>
                    <v:rect id="Rectangle 100" o:spid="_x0000_s1058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FO7NwgAA&#10;ANwAAAAPAAAAZHJzL2Rvd25yZXYueG1sRI9Ba8MwDIXvg/0Ho0Fvq7MMQknrhFEYjO2UrPQsYjUJ&#10;i+UQu43376dDYTeJ9/Tep0Od3KRutITRs4GXbQaKuPN25N7A6fv9eQcqRGSLk2cy8EsB6urx4YCl&#10;9Ss3dGtjrySEQ4kGhhjnUuvQDeQwbP1MLNrFLw6jrEuv7YKrhLtJ51lWaIcjS8OAMx0H6n7aqzNw&#10;3jW2P6XP1n29Xo+XvAguxWDM5im97UFFSvHffL/+sIKfCb48IxPo6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wU7s3CAAAA3AAAAA8AAAAAAAAAAAAAAAAAlwIAAGRycy9kb3du&#10;cmV2LnhtbFBLBQYAAAAABAAEAPUAAACGAwAAAAA=&#10;" filled="f" strokecolor="black [3213]" strokeweight=".5pt"/>
                  </v:group>
                  <v:group id="Group 102" o:spid="_x0000_s1059" style="position:absolute;left:1708031;width:853440;height:275590" coordsize="853824,2755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RaobDDAAAA3AAAAA8A&#10;AAAAAAAAAAAAAAAAqQIAAGRycy9kb3ducmV2LnhtbFBLBQYAAAAABAAEAPoAAACZAwAAAAA=&#10;">
                    <v:rect id="Rectangle 104" o:spid="_x0000_s1060" style="position:absolute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L+jOvAAA&#10;ANwAAAAPAAAAZHJzL2Rvd25yZXYueG1sRE9LCsIwEN0L3iGM4E5TP4hUo4ggiK6s4npoxrbYTEoT&#10;Nd7eCIK7ebzvLNfB1OJJrassKxgNExDEudUVFwou591gDsJ5ZI21ZVLwJgfrVbezxFTbF5/omflC&#10;xBB2KSoovW9SKV1ekkE3tA1x5G62NegjbAupW3zFcFPLcZLMpMGKY0OJDW1Lyu/Zwyi4zk+6uIRD&#10;Zo6Tx/Y2njkTvFOq3wubBQhPwf/FP/dex/nJFL7PxAvk6gM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CMv6M68AAAA3AAAAA8AAAAAAAAAAAAAAAAAlwIAAGRycy9kb3ducmV2Lnht&#10;bFBLBQYAAAAABAAEAPUAAACAAwAAAAA=&#10;" filled="f" strokecolor="black [3213]" strokeweight=".5pt"/>
                    <v:rect id="Rectangle 105" o:spid="_x0000_s1061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Y01VvAAA&#10;ANwAAAAPAAAAZHJzL2Rvd25yZXYueG1sRE/NCsIwDL4LvkOJ4E07FUWmVUQQRE9O8RzWuA3XdKxV&#10;69tbQfCWj+83y3UwtXhS6yrLCkbDBARxbnXFhYLLeTeYg3AeWWNtmRS8ycF61e0sMdX2xSd6Zr4Q&#10;MYRdigpK75tUSpeXZNANbUMcuZttDfoI20LqFl8x3NRynCQzabDi2FBiQ9uS8nv2MAqu85MuLuGQ&#10;mePksb2NZ84E75Tq98JmAcJT8H/xz73XcX4yhe8z8QK5+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ExjTVW8AAAA3AAAAA8AAAAAAAAAAAAAAAAAlwIAAGRycy9kb3ducmV2Lnht&#10;bFBLBQYAAAAABAAEAPUAAACAAwAAAAA=&#10;" filled="f" strokecolor="black [3213]" strokeweight=".5pt"/>
                    <v:rect id="Rectangle 109" o:spid="_x0000_s1062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LkdQvAAA&#10;ANwAAAAPAAAAZHJzL2Rvd25yZXYueG1sRE/NCsIwDL4LvkOJ4E07FUSnVUQQRE9O8RzWuA3XdKxV&#10;69tbQfCWj+83y3UwtXhS6yrLCkbDBARxbnXFhYLLeTeYgXAeWWNtmRS8ycF61e0sMdX2xSd6Zr4Q&#10;MYRdigpK75tUSpeXZNANbUMcuZttDfoI20LqFl8x3NRynCRTabDi2FBiQ9uS8nv2MAqus5MuLuGQ&#10;mePksb2Np84E75Tq98JmAcJT8H/xz73XcX4yh+8z8QK5+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M0uR1C8AAAA3AAAAA8AAAAAAAAAAAAAAAAAlwIAAGRycy9kb3ducmV2Lnht&#10;bFBLBQYAAAAABAAEAPUAAACAAwAAAAA=&#10;" filled="f" strokecolor="black [3213]" strokeweight=".5pt"/>
                  </v:group>
                </v:group>
                <v:group id="Group 38" o:spid="_x0000_s1063" style="position:absolute;width:2561590;height:276225" coordsize="2561471,2760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ju0H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6O7QfDAAAA2wAAAA8A&#10;AAAAAAAAAAAAAAAAqQIAAGRycy9kb3ducmV2LnhtbFBLBQYAAAAABAAEAPoAAACZAwAAAAA=&#10;">
                  <v:rect id="Rectangle 2" o:spid="_x0000_s1064" style="position:absolute;width:284672;height:2760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QvSMvgAA&#10;ANsAAAAPAAAAZHJzL2Rvd25yZXYueG1sRI/NCsIwEITvgu8QVvCmqT+IVKOIIIierOJ5ada22GxK&#10;EzW+vREEj8PMfMMs18HU4kmtqywrGA0TEMS51RUXCi7n3WAOwnlkjbVlUvAmB+tVt7PEVNsXn+iZ&#10;+UJECLsUFZTeN6mULi/JoBvahjh6N9sa9FG2hdQtviLc1HKcJDNpsOK4UGJD25Lye/YwCq7zky4u&#10;4ZCZ4+SxvY1nzgTvlOr3wmYBwlPw//CvvdcKpiP4fok/QK4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30L0jL4AAADbAAAADwAAAAAAAAAAAAAAAACXAgAAZHJzL2Rvd25yZXYu&#10;eG1sUEsFBgAAAAAEAAQA9QAAAIIDAAAAAA==&#10;" filled="f" strokecolor="black [3213]" strokeweight=".5pt"/>
                  <v:rect id="Rectangle 3" o:spid="_x0000_s1065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kGr7wgAA&#10;ANsAAAAPAAAAZHJzL2Rvd25yZXYueG1sRI9Ba8JAFITvBf/D8oTemo2phBBdpQiCtKekwfMj+0xC&#10;s29DdtX133cLQo/DzHzDbPfBjOJGsxssK1glKQji1uqBOwXN9/GtAOE8ssbRMil4kIP9bvGyxVLb&#10;O1d0q30nIoRdiQp676dSStf2ZNAldiKO3sXOBn2Ucyf1jPcIN6PM0jSXBgeOCz1OdOip/amvRsG5&#10;qHTXhM/afL1fD5csdyZ4p9TrMnxsQHgK/j/8bJ+0gnUGf1/iD5C7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+QavvCAAAA2wAAAA8AAAAAAAAAAAAAAAAAlwIAAGRycy9kb3du&#10;cmV2LnhtbFBLBQYAAAAABAAEAPUAAACGAwAAAAA=&#10;" filled="f" strokecolor="black [3213]" strokeweight=".5pt"/>
                  <v:rect id="Rectangle 4" o:spid="_x0000_s1066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3M9gvgAA&#10;ANsAAAAPAAAAZHJzL2Rvd25yZXYueG1sRI/NCsIwEITvgu8QVvCmqT+IVKOIIIierOJ5ada22GxK&#10;EzW+vREEj8PMfMMs18HU4kmtqywrGA0TEMS51RUXCi7n3WAOwnlkjbVlUvAmB+tVt7PEVNsXn+iZ&#10;+UJECLsUFZTeN6mULi/JoBvahjh6N9sa9FG2hdQtviLc1HKcJDNpsOK4UGJD25Lye/YwCq7zky4u&#10;4ZCZ4+SxvY1nzgTvlOr3wmYBwlPw//CvvdcKphP4fok/QK4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NzPYL4AAADbAAAADwAAAAAAAAAAAAAAAACXAgAAZHJzL2Rvd25yZXYu&#10;eG1sUEsFBgAAAAAEAAQA9QAAAIIDAAAAAA==&#10;" filled="f" strokecolor="black [3213]" strokeweight=".5pt"/>
                  <v:group id="Group 5" o:spid="_x0000_s1067" style="position:absolute;left:854015;width:853824;height:275590" coordsize="853824,2755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tesExQAAANsAAAAPAAAAZHJzL2Rvd25yZXYueG1sRI9Pa8JAFMTvQr/D8gq9&#10;1U3atEh0FZG29CAFk4J4e2SfSTD7NmS3+fPtXaHgcZiZ3zCrzWga0VPnassK4nkEgriwuuZSwW/+&#10;+bwA4TyyxsYyKZjIwWb9MFthqu3AB+ozX4oAYZeigsr7NpXSFRUZdHPbEgfvbDuDPsiulLrDIcBN&#10;I1+i6F0arDksVNjSrqLikv0ZBV8DDtvX+KPfX8676ZS//Rz3MSn19DhulyA8jf4e/m9/awVJ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bXrBMUAAADbAAAA&#10;DwAAAAAAAAAAAAAAAACpAgAAZHJzL2Rvd25yZXYueG1sUEsFBgAAAAAEAAQA+gAAAJsDAAAAAA==&#10;">
                    <v:rect id="Rectangle 6" o:spid="_x0000_s1068" style="position:absolute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efKPwAAA&#10;ANsAAAAPAAAAZHJzL2Rvd25yZXYueG1sRI9Bi8IwFITvgv8hPMGbpupukWoUEQTRk1U8P5pnW2xe&#10;ShM1/nsjLOxxmJlvmOU6mEY8qXO1ZQWTcQKCuLC65lLB5bwbzUE4j6yxsUwK3uRgver3lphp++IT&#10;PXNfighhl6GCyvs2k9IVFRl0Y9sSR+9mO4M+yq6UusNXhJtGTpMklQZrjgsVtrStqLjnD6PgOj/p&#10;8hIOuTnOHtvbNHUmeKfUcBA2CxCegv8P/7X3WsHPL3y/xB8gV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gefKPwAAAANsAAAAPAAAAAAAAAAAAAAAAAJcCAABkcnMvZG93bnJl&#10;di54bWxQSwUGAAAAAAQABAD1AAAAhAMAAAAA&#10;" filled="f" strokecolor="black [3213]" strokeweight=".5pt"/>
                    <v:rect id="Rectangle 7" o:spid="_x0000_s1069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q2z4wgAA&#10;ANsAAAAPAAAAZHJzL2Rvd25yZXYueG1sRI9Ba8JAFITvBf/D8gq91U3TEiS6ShEEqSdj8PzIPjeh&#10;2bchu8b133eFgsdhZr5hVptoezHR6DvHCj7mGQjixumOjYL6tHtfgPABWWPvmBTcycNmPXtZYand&#10;jY80VcGIBGFfooI2hKGU0jctWfRzNxAn7+JGiyHJ0Ug94i3BbS/zLCukxY7TQosDbVtqfqurVXBe&#10;HLWp409lD5/X7SUvvI3BK/X2Gr+XIALF8Az/t/dawVcBjy/pB8j1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CrbPjCAAAA2wAAAA8AAAAAAAAAAAAAAAAAlwIAAGRycy9kb3du&#10;cmV2LnhtbFBLBQYAAAAABAAEAPUAAACGAwAAAAA=&#10;" filled="f" strokecolor="black [3213]" strokeweight=".5pt"/>
                    <v:rect id="Rectangle 11" o:spid="_x0000_s1070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58ljwgAA&#10;ANsAAAAPAAAAZHJzL2Rvd25yZXYueG1sRI/BasMwEETvhfyD2EBvjRy3uMGJbIKhUNpTnNDzYm1s&#10;E2tlLCVW/j4qFHocZuYNsyuDGcSNJtdbVrBeJSCIG6t7bhWcjh8vGxDOI2scLJOCOzkoi8XTDnNt&#10;Zz7QrfatiBB2OSrovB9zKV3TkUG3siNx9M52MuijnFqpJ5wj3AwyTZJMGuw5LnQ4UtVRc6mvRsHP&#10;5qDbU/iqzffrtTqnmTPBO6Wel2G/BeEp+P/wX/tTK3h7h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/nyWPCAAAA2wAAAA8AAAAAAAAAAAAAAAAAlwIAAGRycy9kb3du&#10;cmV2LnhtbFBLBQYAAAAABAAEAPUAAACGAwAAAAA=&#10;" filled="f" strokecolor="black [3213]" strokeweight=".5pt"/>
                  </v:group>
                  <v:group id="Group 12" o:spid="_x0000_s1071" style="position:absolute;left:1708031;width:853440;height:275590" coordsize="853824,2755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+OEB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D44QHDAAAA2wAAAA8A&#10;AAAAAAAAAAAAAAAAqQIAAGRycy9kb3ducmV2LnhtbFBLBQYAAAAABAAEAPoAAACZAwAAAAA=&#10;">
                    <v:rect id="Rectangle 13" o:spid="_x0000_s1072" style="position:absolute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NPiKwgAA&#10;ANsAAAAPAAAAZHJzL2Rvd25yZXYueG1sRI/BasMwEETvhfyD2EBvjRy3mNSJbIKhUNpTnNDzYm1s&#10;E2tlLCVW/j4qFHocZuYNsyuDGcSNJtdbVrBeJSCIG6t7bhWcjh8vGxDOI2scLJOCOzkoi8XTDnNt&#10;Zz7QrfatiBB2OSrovB9zKV3TkUG3siNx9M52MuijnFqpJ5wj3AwyTZJMGuw5LnQ4UtVRc6mvRsHP&#10;5qDbU/iqzffrtTqnmTPBO6Wel2G/BeEp+P/wX/tTK3h7h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E0+IrCAAAA2wAAAA8AAAAAAAAAAAAAAAAAlwIAAGRycy9kb3du&#10;cmV2LnhtbFBLBQYAAAAABAAEAPUAAACGAwAAAAA=&#10;" filled="f" strokecolor="black [3213]" strokeweight=".5pt"/>
                    <v:rect id="Rectangle 14" o:spid="_x0000_s1073" style="position:absolute;left:284672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zQFxuwAA&#10;ANsAAAAPAAAAZHJzL2Rvd25yZXYueG1sRE+9CsIwEN4F3yGc4GZTFYpUo4ggiE5WcT6asy02l9JE&#10;jW9vBsHx4/tfbYJpxYt611hWME1SEMSl1Q1XCq6X/WQBwnlkja1lUvAhB5v1cLDCXNs3n+lV+ErE&#10;EHY5Kqi973IpXVmTQZfYjjhyd9sb9BH2ldQ9vmO4aeUsTTNpsOHYUGNHu5rKR/E0Cm6Ls66u4ViY&#10;0/y5u88yZ4J3So1HYbsE4Sn4v/jnPmgFWRwbv8QfIN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Bc0BcbsAAADbAAAADwAAAAAAAAAAAAAAAACXAgAAZHJzL2Rvd25yZXYueG1s&#10;UEsFBgAAAAAEAAQA9QAAAH8DAAAAAA==&#10;" filled="f" strokecolor="black [3213]" strokeweight=".5pt"/>
                    <v:rect id="Rectangle 15" o:spid="_x0000_s1074" style="position:absolute;left:569344;width:284480;height:275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gaTqvwAA&#10;ANsAAAAPAAAAZHJzL2Rvd25yZXYueG1sRI9Bi8IwFITvgv8hPMGbpqtQtGuURRBET9bi+dE827LN&#10;S2mixn9vBMHjMDPfMKtNMK24U+8aywp+pgkI4tLqhisFxXk3WYBwHllja5kUPMnBZj0crDDT9sEn&#10;uue+EhHCLkMFtfddJqUrazLoprYjjt7V9gZ9lH0ldY+PCDetnCVJKg02HBdq7GhbU/mf34yCy+Kk&#10;qyIccnOc37bXWepM8E6p8Sj8/YLwFPw3/GnvtYJ0Ce8v8QfI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qBpOq/AAAA2wAAAA8AAAAAAAAAAAAAAAAAlwIAAGRycy9kb3ducmV2&#10;LnhtbFBLBQYAAAAABAAEAPUAAACDAwAAAAA=&#10;" filled="f" strokecolor="black [3213]" strokeweight=".5pt"/>
                  </v:group>
                </v:group>
                <w10:wrap anchorx="margin"/>
              </v:group>
            </w:pict>
          </mc:Fallback>
        </mc:AlternateContent>
      </w:r>
    </w:p>
    <w:p w14:paraId="5F688728" w14:textId="77777777" w:rsidR="003A0F16" w:rsidRPr="003A0F16" w:rsidRDefault="003A0F16" w:rsidP="003A0F16">
      <w:pPr>
        <w:ind w:left="360"/>
        <w:contextualSpacing/>
      </w:pPr>
    </w:p>
    <w:p w14:paraId="4815F3C8" w14:textId="77777777" w:rsidR="003A0F16" w:rsidRPr="003A0F16" w:rsidRDefault="003A0F16" w:rsidP="003A0F16">
      <w:pPr>
        <w:ind w:left="360"/>
        <w:contextualSpacing/>
      </w:pPr>
    </w:p>
    <w:p w14:paraId="0D3608DD" w14:textId="77777777" w:rsidR="003A0F16" w:rsidRPr="003A0F16" w:rsidRDefault="003A0F16" w:rsidP="003A0F16">
      <w:pPr>
        <w:ind w:left="360"/>
        <w:contextualSpacing/>
      </w:pPr>
    </w:p>
    <w:p w14:paraId="6CFECB84" w14:textId="77777777" w:rsidR="003A0F16" w:rsidRPr="003A0F16" w:rsidRDefault="003A0F16" w:rsidP="003A0F16">
      <w:pPr>
        <w:ind w:left="360"/>
        <w:contextualSpacing/>
      </w:pPr>
    </w:p>
    <w:p w14:paraId="05D280DE" w14:textId="77777777" w:rsidR="003A0F16" w:rsidRPr="003A0F16" w:rsidRDefault="003A0F16" w:rsidP="003A0F16">
      <w:pPr>
        <w:ind w:left="360"/>
        <w:contextualSpacing/>
      </w:pPr>
    </w:p>
    <w:p w14:paraId="77A66623" w14:textId="77777777" w:rsidR="003A0F16" w:rsidRPr="003A0F16" w:rsidRDefault="003A0F16" w:rsidP="003A0F16">
      <w:pPr>
        <w:ind w:left="360"/>
        <w:contextualSpacing/>
      </w:pPr>
    </w:p>
    <w:p w14:paraId="45A95456" w14:textId="77777777" w:rsidR="003A0F16" w:rsidRPr="003A0F16" w:rsidRDefault="003A0F16" w:rsidP="003A0F16">
      <w:pPr>
        <w:ind w:left="360"/>
        <w:contextualSpacing/>
      </w:pPr>
    </w:p>
    <w:p w14:paraId="0C153865" w14:textId="77777777" w:rsidR="003A0F16" w:rsidRPr="003A0F16" w:rsidRDefault="003A0F16" w:rsidP="003A0F16">
      <w:pPr>
        <w:pStyle w:val="ny-lesson-numbering"/>
        <w:numPr>
          <w:ilvl w:val="1"/>
          <w:numId w:val="2"/>
        </w:numPr>
        <w:rPr>
          <w:rFonts w:asciiTheme="minorHAnsi" w:hAnsiTheme="minorHAnsi"/>
          <w:sz w:val="24"/>
          <w:szCs w:val="24"/>
        </w:rPr>
      </w:pPr>
      <w:r w:rsidRPr="003A0F16">
        <w:rPr>
          <w:rFonts w:asciiTheme="minorHAnsi" w:hAnsiTheme="minorHAnsi"/>
          <w:sz w:val="24"/>
          <w:szCs w:val="24"/>
        </w:rPr>
        <w:t xml:space="preserve">If each square in the grid has a side length of </w:t>
      </w:r>
      <m:oMath>
        <m:r>
          <w:rPr>
            <w:rFonts w:ascii="Cambria Math" w:hAnsi="Cambria Math"/>
            <w:sz w:val="24"/>
            <w:szCs w:val="24"/>
          </w:rPr>
          <m:t>8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mm</m:t>
        </m:r>
      </m:oMath>
      <w:r w:rsidRPr="003A0F16">
        <w:rPr>
          <w:rFonts w:asciiTheme="minorHAnsi" w:hAnsiTheme="minorHAnsi"/>
          <w:sz w:val="24"/>
          <w:szCs w:val="24"/>
        </w:rPr>
        <w:t xml:space="preserve">, what is the width and height of the rectangle?  </w:t>
      </w:r>
    </w:p>
    <w:p w14:paraId="2521234E" w14:textId="77777777" w:rsidR="003A0F16" w:rsidRDefault="003A0F16" w:rsidP="003A0F16">
      <w:pPr>
        <w:pStyle w:val="ny-lesson-numbering"/>
        <w:numPr>
          <w:ilvl w:val="0"/>
          <w:numId w:val="0"/>
        </w:numPr>
        <w:ind w:left="360"/>
        <w:rPr>
          <w:rFonts w:asciiTheme="minorHAnsi" w:hAnsiTheme="minorHAnsi"/>
          <w:sz w:val="24"/>
          <w:szCs w:val="24"/>
        </w:rPr>
      </w:pPr>
    </w:p>
    <w:p w14:paraId="03542C0D" w14:textId="77777777" w:rsidR="003A0F16" w:rsidRDefault="003A0F16" w:rsidP="003A0F16">
      <w:pPr>
        <w:pStyle w:val="ny-lesson-numbering"/>
        <w:numPr>
          <w:ilvl w:val="0"/>
          <w:numId w:val="0"/>
        </w:numPr>
        <w:ind w:left="360"/>
        <w:rPr>
          <w:rFonts w:asciiTheme="minorHAnsi" w:hAnsiTheme="minorHAnsi"/>
          <w:sz w:val="24"/>
          <w:szCs w:val="24"/>
        </w:rPr>
      </w:pPr>
    </w:p>
    <w:p w14:paraId="4F2A917D" w14:textId="77777777" w:rsidR="003A0F16" w:rsidRPr="003A0F16" w:rsidRDefault="003A0F16" w:rsidP="003A0F16">
      <w:pPr>
        <w:pStyle w:val="ny-lesson-numbering"/>
        <w:numPr>
          <w:ilvl w:val="0"/>
          <w:numId w:val="0"/>
        </w:numPr>
        <w:ind w:left="360"/>
        <w:rPr>
          <w:rFonts w:asciiTheme="minorHAnsi" w:hAnsiTheme="minorHAnsi"/>
          <w:sz w:val="24"/>
          <w:szCs w:val="24"/>
        </w:rPr>
      </w:pPr>
    </w:p>
    <w:p w14:paraId="2F1C4D0B" w14:textId="77777777" w:rsidR="003A0F16" w:rsidRPr="003A0F16" w:rsidRDefault="003A0F16" w:rsidP="001E61B9">
      <w:pPr>
        <w:pStyle w:val="ny-lesson-numbering"/>
        <w:numPr>
          <w:ilvl w:val="0"/>
          <w:numId w:val="6"/>
        </w:numPr>
        <w:spacing w:after="120"/>
        <w:rPr>
          <w:rFonts w:asciiTheme="minorHAnsi" w:hAnsiTheme="minorHAnsi"/>
          <w:sz w:val="24"/>
          <w:szCs w:val="24"/>
        </w:rPr>
      </w:pPr>
      <w:r w:rsidRPr="003A0F16">
        <w:rPr>
          <w:rFonts w:asciiTheme="minorHAnsi" w:hAnsiTheme="minorHAnsi"/>
          <w:sz w:val="24"/>
          <w:szCs w:val="24"/>
        </w:rPr>
        <w:t xml:space="preserve">For a project in their health class, Jasmine and Brenda recorded the amount of milk they drank every day.  Jasmine drank </w:t>
      </w:r>
      <m:oMath>
        <m:r>
          <w:rPr>
            <w:rFonts w:ascii="Cambria Math" w:hAnsi="Cambria Math"/>
            <w:sz w:val="24"/>
            <w:szCs w:val="24"/>
          </w:rPr>
          <m:t>2</m:t>
        </m:r>
      </m:oMath>
      <w:r w:rsidRPr="003A0F16">
        <w:rPr>
          <w:rFonts w:asciiTheme="minorHAnsi" w:hAnsiTheme="minorHAnsi"/>
          <w:sz w:val="24"/>
          <w:szCs w:val="24"/>
        </w:rPr>
        <w:t xml:space="preserve"> pints of milk each day, and Brenda drank </w:t>
      </w:r>
      <m:oMath>
        <m:r>
          <w:rPr>
            <w:rFonts w:ascii="Cambria Math" w:hAnsi="Cambria Math"/>
            <w:sz w:val="24"/>
            <w:szCs w:val="24"/>
          </w:rPr>
          <m:t>3</m:t>
        </m:r>
      </m:oMath>
      <w:r w:rsidRPr="003A0F16">
        <w:rPr>
          <w:rFonts w:asciiTheme="minorHAnsi" w:hAnsiTheme="minorHAnsi"/>
          <w:sz w:val="24"/>
          <w:szCs w:val="24"/>
        </w:rPr>
        <w:t xml:space="preserve"> pints of milk each day. </w:t>
      </w:r>
    </w:p>
    <w:p w14:paraId="6BC4674D" w14:textId="77777777" w:rsidR="001E61B9" w:rsidRDefault="003A0F16" w:rsidP="001E61B9">
      <w:pPr>
        <w:pStyle w:val="ny-lesson-numbering"/>
        <w:numPr>
          <w:ilvl w:val="4"/>
          <w:numId w:val="2"/>
        </w:numPr>
        <w:ind w:left="1080"/>
        <w:rPr>
          <w:rFonts w:asciiTheme="minorHAnsi" w:hAnsiTheme="minorHAnsi"/>
          <w:sz w:val="24"/>
          <w:szCs w:val="24"/>
        </w:rPr>
      </w:pPr>
      <w:r w:rsidRPr="003A0F16">
        <w:rPr>
          <w:rFonts w:asciiTheme="minorHAnsi" w:hAnsiTheme="minorHAnsi"/>
          <w:sz w:val="24"/>
          <w:szCs w:val="24"/>
        </w:rPr>
        <w:t xml:space="preserve">Write a ratio of the number of pints of milk Jasmine drank to the number of pints of milk Brenda drank each day. </w:t>
      </w:r>
    </w:p>
    <w:p w14:paraId="68BBD9AD" w14:textId="77777777" w:rsid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099AA07C" w14:textId="77777777" w:rsidR="001E61B9" w:rsidRP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0C0B7856" w14:textId="77777777" w:rsidR="001E61B9" w:rsidRDefault="003A0F16" w:rsidP="001E61B9">
      <w:pPr>
        <w:pStyle w:val="ny-lesson-numbering"/>
        <w:numPr>
          <w:ilvl w:val="4"/>
          <w:numId w:val="2"/>
        </w:numPr>
        <w:ind w:left="1080"/>
        <w:rPr>
          <w:rFonts w:asciiTheme="minorHAnsi" w:hAnsiTheme="minorHAnsi"/>
          <w:sz w:val="24"/>
          <w:szCs w:val="24"/>
        </w:rPr>
      </w:pPr>
      <w:r w:rsidRPr="001E61B9">
        <w:rPr>
          <w:rFonts w:asciiTheme="minorHAnsi" w:hAnsiTheme="minorHAnsi"/>
          <w:sz w:val="24"/>
          <w:szCs w:val="24"/>
        </w:rPr>
        <w:t xml:space="preserve">Represent this scenario with </w:t>
      </w:r>
      <w:r w:rsidRPr="001E61B9">
        <w:rPr>
          <w:rFonts w:asciiTheme="minorHAnsi" w:hAnsiTheme="minorHAnsi"/>
          <w:sz w:val="24"/>
          <w:szCs w:val="24"/>
        </w:rPr>
        <w:t>a diagram</w:t>
      </w:r>
      <w:r w:rsidRPr="001E61B9">
        <w:rPr>
          <w:rFonts w:asciiTheme="minorHAnsi" w:hAnsiTheme="minorHAnsi"/>
          <w:sz w:val="24"/>
          <w:szCs w:val="24"/>
        </w:rPr>
        <w:t xml:space="preserve">. </w:t>
      </w:r>
    </w:p>
    <w:p w14:paraId="2F143311" w14:textId="77777777" w:rsid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34F7D304" w14:textId="77777777" w:rsid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22671101" w14:textId="77777777" w:rsid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670410F4" w14:textId="77777777" w:rsidR="001E61B9" w:rsidRP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220B4652" w14:textId="77777777" w:rsidR="001E61B9" w:rsidRDefault="003A0F16" w:rsidP="001E61B9">
      <w:pPr>
        <w:pStyle w:val="ny-lesson-numbering"/>
        <w:numPr>
          <w:ilvl w:val="4"/>
          <w:numId w:val="2"/>
        </w:numPr>
        <w:ind w:left="1080"/>
        <w:rPr>
          <w:rFonts w:asciiTheme="minorHAnsi" w:hAnsiTheme="minorHAnsi"/>
          <w:sz w:val="24"/>
          <w:szCs w:val="24"/>
        </w:rPr>
      </w:pPr>
      <w:r w:rsidRPr="001E61B9">
        <w:rPr>
          <w:rFonts w:asciiTheme="minorHAnsi" w:hAnsiTheme="minorHAnsi"/>
          <w:sz w:val="24"/>
          <w:szCs w:val="24"/>
        </w:rPr>
        <w:t xml:space="preserve">If one pint of milk is equivalent to </w:t>
      </w:r>
      <m:oMath>
        <m:r>
          <w:rPr>
            <w:rFonts w:ascii="Cambria Math" w:hAnsi="Cambria Math"/>
            <w:sz w:val="24"/>
            <w:szCs w:val="24"/>
          </w:rPr>
          <m:t>2</m:t>
        </m:r>
      </m:oMath>
      <w:r w:rsidRPr="001E61B9">
        <w:rPr>
          <w:rFonts w:asciiTheme="minorHAnsi" w:hAnsiTheme="minorHAnsi"/>
          <w:sz w:val="24"/>
          <w:szCs w:val="24"/>
        </w:rPr>
        <w:t xml:space="preserve"> cups of milk, how many cups of milk did Jasmine and Brenda each drink?  How do you know? </w:t>
      </w:r>
    </w:p>
    <w:p w14:paraId="25957DED" w14:textId="77777777" w:rsid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730CA12C" w14:textId="77777777" w:rsid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468FF80A" w14:textId="77777777" w:rsidR="001E61B9" w:rsidRP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1C2B7692" w14:textId="77777777" w:rsidR="001E61B9" w:rsidRDefault="003A0F16" w:rsidP="001E61B9">
      <w:pPr>
        <w:pStyle w:val="ny-lesson-numbering"/>
        <w:numPr>
          <w:ilvl w:val="4"/>
          <w:numId w:val="2"/>
        </w:numPr>
        <w:ind w:left="1080"/>
        <w:rPr>
          <w:rFonts w:asciiTheme="minorHAnsi" w:hAnsiTheme="minorHAnsi"/>
          <w:sz w:val="24"/>
          <w:szCs w:val="24"/>
        </w:rPr>
      </w:pPr>
      <w:r w:rsidRPr="001E61B9">
        <w:rPr>
          <w:rFonts w:asciiTheme="minorHAnsi" w:hAnsiTheme="minorHAnsi"/>
          <w:sz w:val="24"/>
          <w:szCs w:val="24"/>
        </w:rPr>
        <w:t xml:space="preserve">Write a ratio of the number of cups of milk Jasmine drank to the number of cups of milk Brenda drank. </w:t>
      </w:r>
    </w:p>
    <w:p w14:paraId="4A7077D6" w14:textId="77777777" w:rsid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57B21A71" w14:textId="77777777" w:rsid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66AD48C0" w14:textId="77777777" w:rsidR="001E61B9" w:rsidRPr="001E61B9" w:rsidRDefault="001E61B9" w:rsidP="001E61B9">
      <w:pPr>
        <w:pStyle w:val="ny-lesson-numbering"/>
        <w:numPr>
          <w:ilvl w:val="0"/>
          <w:numId w:val="0"/>
        </w:numPr>
        <w:ind w:left="360" w:hanging="360"/>
        <w:rPr>
          <w:rFonts w:asciiTheme="minorHAnsi" w:hAnsiTheme="minorHAnsi"/>
          <w:sz w:val="24"/>
          <w:szCs w:val="24"/>
        </w:rPr>
      </w:pPr>
    </w:p>
    <w:p w14:paraId="20CCD694" w14:textId="77777777" w:rsidR="003A0F16" w:rsidRPr="001E61B9" w:rsidRDefault="003A0F16" w:rsidP="001E61B9">
      <w:pPr>
        <w:pStyle w:val="ny-lesson-numbering"/>
        <w:numPr>
          <w:ilvl w:val="4"/>
          <w:numId w:val="2"/>
        </w:numPr>
        <w:ind w:left="1080"/>
        <w:rPr>
          <w:rFonts w:asciiTheme="minorHAnsi" w:hAnsiTheme="minorHAnsi"/>
          <w:sz w:val="24"/>
          <w:szCs w:val="24"/>
        </w:rPr>
      </w:pPr>
      <w:r w:rsidRPr="001E61B9">
        <w:rPr>
          <w:rFonts w:asciiTheme="minorHAnsi" w:hAnsiTheme="minorHAnsi"/>
          <w:sz w:val="24"/>
          <w:szCs w:val="24"/>
        </w:rPr>
        <w:t>Are the two ratios you determined equivalent?  Explain why or why not.</w:t>
      </w:r>
    </w:p>
    <w:p w14:paraId="6D50A3A9" w14:textId="77777777" w:rsidR="003A0F16" w:rsidRPr="003A0F16" w:rsidRDefault="003A0F16" w:rsidP="001E61B9">
      <w:pPr>
        <w:pStyle w:val="ny-lesson-numbering"/>
        <w:numPr>
          <w:ilvl w:val="0"/>
          <w:numId w:val="0"/>
        </w:numPr>
      </w:pPr>
      <w:bookmarkStart w:id="0" w:name="_GoBack"/>
      <w:bookmarkEnd w:id="0"/>
    </w:p>
    <w:sectPr w:rsidR="003A0F16" w:rsidRPr="003A0F16" w:rsidSect="003A0F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B3650F3"/>
    <w:multiLevelType w:val="multilevel"/>
    <w:tmpl w:val="65109A08"/>
    <w:numStyleLink w:val="ny-lesson-numbered-list"/>
  </w:abstractNum>
  <w:abstractNum w:abstractNumId="4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"/>
  </w:num>
  <w:num w:numId="2">
    <w:abstractNumId w:val="3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4"/>
          <w:szCs w:val="24"/>
        </w:rPr>
      </w:lvl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F16"/>
    <w:rsid w:val="001E61B9"/>
    <w:rsid w:val="003A0F16"/>
    <w:rsid w:val="00745119"/>
    <w:rsid w:val="00C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DF853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y-lesson-numbered-list">
    <w:name w:val="ny-lesson-numbered-list"/>
    <w:uiPriority w:val="99"/>
    <w:rsid w:val="003A0F16"/>
    <w:pPr>
      <w:numPr>
        <w:numId w:val="1"/>
      </w:numPr>
    </w:pPr>
  </w:style>
  <w:style w:type="paragraph" w:customStyle="1" w:styleId="ny-lesson-numbering">
    <w:name w:val="ny-lesson-numbering"/>
    <w:basedOn w:val="Normal"/>
    <w:link w:val="ny-lesson-numberingChar"/>
    <w:qFormat/>
    <w:rsid w:val="003A0F16"/>
    <w:pPr>
      <w:widowControl w:val="0"/>
      <w:numPr>
        <w:numId w:val="3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  <w:szCs w:val="22"/>
    </w:rPr>
  </w:style>
  <w:style w:type="character" w:customStyle="1" w:styleId="ny-lesson-numberingChar">
    <w:name w:val="ny-lesson-numbering Char"/>
    <w:basedOn w:val="DefaultParagraphFont"/>
    <w:link w:val="ny-lesson-numbering"/>
    <w:rsid w:val="003A0F16"/>
    <w:rPr>
      <w:rFonts w:ascii="Calibri" w:eastAsia="Myriad Pro" w:hAnsi="Calibri" w:cs="Myriad Pro"/>
      <w:color w:val="231F2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326</Words>
  <Characters>1859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Moore</dc:creator>
  <cp:keywords/>
  <dc:description/>
  <cp:lastModifiedBy>Lisa Moore</cp:lastModifiedBy>
  <cp:revision>1</cp:revision>
  <dcterms:created xsi:type="dcterms:W3CDTF">2017-11-29T22:41:00Z</dcterms:created>
  <dcterms:modified xsi:type="dcterms:W3CDTF">2017-11-29T22:52:00Z</dcterms:modified>
</cp:coreProperties>
</file>